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3E79C0" w14:textId="3C29FBA3" w:rsidR="00A91E5D" w:rsidRDefault="001B2D73" w:rsidP="00FD4FE4">
      <w:pPr>
        <w:spacing w:after="0" w:line="360" w:lineRule="auto"/>
        <w:jc w:val="right"/>
        <w:rPr>
          <w:rFonts w:cs="Calibri"/>
          <w:sz w:val="24"/>
        </w:rPr>
      </w:pPr>
      <w:r w:rsidRPr="001B2D73">
        <w:rPr>
          <w:rFonts w:cs="Calibri"/>
          <w:sz w:val="24"/>
        </w:rPr>
        <w:t xml:space="preserve">Załącznik nr </w:t>
      </w:r>
      <w:r w:rsidR="001551CD">
        <w:rPr>
          <w:rFonts w:cs="Calibri"/>
          <w:sz w:val="24"/>
        </w:rPr>
        <w:t>4</w:t>
      </w:r>
      <w:r w:rsidR="006003CE">
        <w:rPr>
          <w:rFonts w:cs="Calibri"/>
          <w:sz w:val="24"/>
        </w:rPr>
        <w:t xml:space="preserve"> </w:t>
      </w:r>
      <w:r>
        <w:rPr>
          <w:rFonts w:cs="Calibri"/>
          <w:sz w:val="24"/>
        </w:rPr>
        <w:t>do zapytania ofertowego</w:t>
      </w:r>
    </w:p>
    <w:p w14:paraId="64B3D3A2" w14:textId="77777777" w:rsidR="001B2D73" w:rsidRPr="002D0265" w:rsidRDefault="001B2D73" w:rsidP="00FD4FE4">
      <w:pPr>
        <w:spacing w:after="0" w:line="360" w:lineRule="auto"/>
        <w:rPr>
          <w:rFonts w:cs="Calibri"/>
          <w:sz w:val="24"/>
        </w:rPr>
      </w:pPr>
    </w:p>
    <w:p w14:paraId="3F41D5B6" w14:textId="29157F2D" w:rsidR="004B6242" w:rsidRPr="00210730" w:rsidRDefault="00210730" w:rsidP="00FD4FE4">
      <w:pPr>
        <w:spacing w:after="0" w:line="360" w:lineRule="auto"/>
        <w:rPr>
          <w:rFonts w:cs="Calibri"/>
          <w:b/>
          <w:bCs/>
          <w:sz w:val="24"/>
        </w:rPr>
      </w:pPr>
      <w:r w:rsidRPr="00A3151F">
        <w:rPr>
          <w:rFonts w:cs="Calibri"/>
          <w:sz w:val="24"/>
        </w:rPr>
        <w:t>Oświadczenie o niepodleganiu wykluczeniu z postępowania</w:t>
      </w:r>
      <w:r w:rsidR="004D29DF" w:rsidRPr="00A3151F">
        <w:rPr>
          <w:rFonts w:cs="Calibri"/>
          <w:sz w:val="24"/>
        </w:rPr>
        <w:t xml:space="preserve"> o udzielenie zamówienia pod nazwą</w:t>
      </w:r>
      <w:r w:rsidR="00DD4ABD">
        <w:rPr>
          <w:rFonts w:cs="Calibri"/>
          <w:sz w:val="24"/>
        </w:rPr>
        <w:t>:</w:t>
      </w:r>
      <w:r w:rsidR="004D29DF">
        <w:rPr>
          <w:rFonts w:cs="Calibri"/>
          <w:b/>
          <w:bCs/>
          <w:sz w:val="24"/>
        </w:rPr>
        <w:t xml:space="preserve"> </w:t>
      </w:r>
      <w:r w:rsidR="0049109A" w:rsidRPr="0049109A">
        <w:rPr>
          <w:rFonts w:asciiTheme="minorHAnsi" w:hAnsiTheme="minorHAnsi" w:cstheme="minorHAnsi"/>
          <w:b/>
          <w:sz w:val="24"/>
          <w:szCs w:val="24"/>
        </w:rPr>
        <w:t>Dostawa wyposażenia meblowego i aranżacji wnętrza</w:t>
      </w:r>
    </w:p>
    <w:p w14:paraId="6BD59D77" w14:textId="77777777" w:rsidR="00EA40FC" w:rsidRDefault="00EA40FC" w:rsidP="00FD4FE4">
      <w:pPr>
        <w:spacing w:after="0" w:line="360" w:lineRule="auto"/>
        <w:rPr>
          <w:rFonts w:cs="Calibri"/>
          <w:b/>
          <w:bCs/>
          <w:sz w:val="24"/>
        </w:rPr>
      </w:pPr>
    </w:p>
    <w:p w14:paraId="15C57CBD" w14:textId="0F03350E" w:rsidR="00A91E5D" w:rsidRPr="00C75D2C" w:rsidRDefault="00223C3E" w:rsidP="00FD4FE4">
      <w:pPr>
        <w:pStyle w:val="Akapitzlist"/>
        <w:numPr>
          <w:ilvl w:val="0"/>
          <w:numId w:val="3"/>
        </w:numPr>
        <w:shd w:val="clear" w:color="auto" w:fill="E7E6E6"/>
        <w:spacing w:after="0" w:line="360" w:lineRule="auto"/>
        <w:ind w:left="360"/>
        <w:rPr>
          <w:rFonts w:cs="Calibri"/>
          <w:b/>
          <w:sz w:val="24"/>
        </w:rPr>
      </w:pPr>
      <w:bookmarkStart w:id="0" w:name="_Hlk37066328"/>
      <w:r>
        <w:rPr>
          <w:rFonts w:cs="Calibri"/>
          <w:b/>
          <w:sz w:val="24"/>
        </w:rPr>
        <w:t>Dane wykonawcy</w:t>
      </w:r>
      <w:bookmarkEnd w:id="0"/>
    </w:p>
    <w:p w14:paraId="48206F15" w14:textId="2D61ECED" w:rsidR="009238DB" w:rsidRPr="009238DB" w:rsidRDefault="009238DB" w:rsidP="00FD4FE4">
      <w:pPr>
        <w:shd w:val="clear" w:color="auto" w:fill="FFFFFF" w:themeFill="background1"/>
        <w:spacing w:after="0" w:line="360" w:lineRule="auto"/>
        <w:rPr>
          <w:rFonts w:cs="Calibri"/>
          <w:sz w:val="24"/>
        </w:rPr>
      </w:pPr>
      <w:r w:rsidRPr="009238DB">
        <w:rPr>
          <w:rFonts w:cs="Calibri"/>
          <w:sz w:val="24"/>
        </w:rPr>
        <w:t>Nazwa (firma):</w:t>
      </w:r>
      <w:r>
        <w:rPr>
          <w:rFonts w:cs="Calibri"/>
          <w:sz w:val="24"/>
        </w:rPr>
        <w:t xml:space="preserve"> ……………………………</w:t>
      </w:r>
      <w:r w:rsidRPr="009238DB">
        <w:rPr>
          <w:rFonts w:cs="Calibri"/>
          <w:sz w:val="24"/>
        </w:rPr>
        <w:t>…………………………………….</w:t>
      </w:r>
      <w:r>
        <w:rPr>
          <w:rFonts w:cs="Calibri"/>
          <w:sz w:val="24"/>
        </w:rPr>
        <w:t>.</w:t>
      </w:r>
      <w:r w:rsidRPr="009238DB">
        <w:rPr>
          <w:rFonts w:cs="Calibri"/>
          <w:sz w:val="24"/>
        </w:rPr>
        <w:t>…...…………………………………………..…</w:t>
      </w:r>
    </w:p>
    <w:p w14:paraId="1F525D69" w14:textId="7F4EF49C" w:rsidR="009238DB" w:rsidRPr="009238DB" w:rsidRDefault="009238DB" w:rsidP="00FD4FE4">
      <w:pPr>
        <w:shd w:val="clear" w:color="auto" w:fill="FFFFFF" w:themeFill="background1"/>
        <w:spacing w:after="0" w:line="360" w:lineRule="auto"/>
        <w:rPr>
          <w:rFonts w:cs="Calibri"/>
          <w:sz w:val="24"/>
        </w:rPr>
      </w:pPr>
      <w:r w:rsidRPr="009238DB">
        <w:rPr>
          <w:rFonts w:cs="Calibri"/>
          <w:sz w:val="24"/>
        </w:rPr>
        <w:t>Siedziba</w:t>
      </w:r>
      <w:r>
        <w:rPr>
          <w:rFonts w:cs="Calibri"/>
          <w:sz w:val="24"/>
        </w:rPr>
        <w:t xml:space="preserve"> (miejsce zamieszkania) </w:t>
      </w:r>
      <w:r w:rsidRPr="009238DB">
        <w:rPr>
          <w:rFonts w:cs="Calibri"/>
          <w:sz w:val="24"/>
        </w:rPr>
        <w:t>:</w:t>
      </w:r>
      <w:r>
        <w:rPr>
          <w:rFonts w:cs="Calibri"/>
          <w:sz w:val="24"/>
        </w:rPr>
        <w:t xml:space="preserve"> …</w:t>
      </w:r>
      <w:r w:rsidRPr="009238DB">
        <w:rPr>
          <w:rFonts w:cs="Calibri"/>
          <w:sz w:val="24"/>
        </w:rPr>
        <w:t>………………………………</w:t>
      </w:r>
      <w:r>
        <w:rPr>
          <w:rFonts w:cs="Calibri"/>
          <w:sz w:val="24"/>
        </w:rPr>
        <w:t>.</w:t>
      </w:r>
      <w:r w:rsidRPr="009238DB">
        <w:rPr>
          <w:rFonts w:cs="Calibri"/>
          <w:sz w:val="24"/>
        </w:rPr>
        <w:t>…………...….………………………………………</w:t>
      </w:r>
    </w:p>
    <w:p w14:paraId="35D64463" w14:textId="7B7730F2" w:rsidR="009238DB" w:rsidRPr="009238DB" w:rsidRDefault="009238DB" w:rsidP="00FD4FE4">
      <w:pPr>
        <w:shd w:val="clear" w:color="auto" w:fill="FFFFFF" w:themeFill="background1"/>
        <w:spacing w:after="0" w:line="360" w:lineRule="auto"/>
        <w:rPr>
          <w:rFonts w:cs="Calibri"/>
          <w:sz w:val="24"/>
        </w:rPr>
      </w:pPr>
      <w:r w:rsidRPr="009238DB">
        <w:rPr>
          <w:rFonts w:cs="Calibri"/>
          <w:sz w:val="24"/>
        </w:rPr>
        <w:t xml:space="preserve">Numer telefonu: </w:t>
      </w:r>
      <w:r>
        <w:rPr>
          <w:rFonts w:cs="Calibri"/>
          <w:sz w:val="24"/>
        </w:rPr>
        <w:t>……………………………</w:t>
      </w:r>
      <w:r w:rsidRPr="009238DB">
        <w:rPr>
          <w:rFonts w:cs="Calibri"/>
          <w:sz w:val="24"/>
        </w:rPr>
        <w:t>………………………………………………………………………………..……..</w:t>
      </w:r>
    </w:p>
    <w:p w14:paraId="780A4920" w14:textId="241EA462" w:rsidR="009238DB" w:rsidRPr="009238DB" w:rsidRDefault="009238DB" w:rsidP="00FD4FE4">
      <w:pPr>
        <w:shd w:val="clear" w:color="auto" w:fill="FFFFFF" w:themeFill="background1"/>
        <w:spacing w:after="0" w:line="360" w:lineRule="auto"/>
        <w:rPr>
          <w:rFonts w:cs="Calibri"/>
          <w:sz w:val="24"/>
        </w:rPr>
      </w:pPr>
      <w:r w:rsidRPr="009238DB">
        <w:rPr>
          <w:rFonts w:cs="Calibri"/>
          <w:sz w:val="24"/>
        </w:rPr>
        <w:t xml:space="preserve">Adres poczty elektronicznej: </w:t>
      </w:r>
      <w:r>
        <w:rPr>
          <w:rFonts w:cs="Calibri"/>
          <w:sz w:val="24"/>
        </w:rPr>
        <w:t>…………………….</w:t>
      </w:r>
      <w:r w:rsidRPr="009238DB">
        <w:rPr>
          <w:rFonts w:cs="Calibri"/>
          <w:sz w:val="24"/>
        </w:rPr>
        <w:t>…………………………………………………………….…...........…</w:t>
      </w:r>
    </w:p>
    <w:p w14:paraId="3DA4558C" w14:textId="4421534D" w:rsidR="009238DB" w:rsidRPr="009238DB" w:rsidRDefault="009238DB" w:rsidP="00FD4FE4">
      <w:pPr>
        <w:shd w:val="clear" w:color="auto" w:fill="FFFFFF" w:themeFill="background1"/>
        <w:spacing w:after="0" w:line="360" w:lineRule="auto"/>
        <w:rPr>
          <w:rFonts w:cs="Calibri"/>
          <w:sz w:val="24"/>
          <w:lang w:val="de-DE"/>
        </w:rPr>
      </w:pPr>
      <w:r w:rsidRPr="009238DB">
        <w:rPr>
          <w:rFonts w:cs="Calibri"/>
          <w:sz w:val="24"/>
          <w:lang w:val="de-DE"/>
        </w:rPr>
        <w:t>Numer NIP</w:t>
      </w:r>
      <w:r w:rsidRPr="009238DB">
        <w:rPr>
          <w:rFonts w:cs="Calibri"/>
          <w:sz w:val="24"/>
          <w:vertAlign w:val="superscript"/>
          <w:lang w:val="en-US"/>
        </w:rPr>
        <w:footnoteReference w:id="1"/>
      </w:r>
      <w:r w:rsidRPr="009238DB">
        <w:rPr>
          <w:rFonts w:cs="Calibri"/>
          <w:sz w:val="24"/>
          <w:lang w:val="de-DE"/>
        </w:rPr>
        <w:t xml:space="preserve">: </w:t>
      </w:r>
      <w:r>
        <w:rPr>
          <w:rFonts w:cs="Calibri"/>
          <w:sz w:val="24"/>
          <w:lang w:val="de-DE"/>
        </w:rPr>
        <w:t>………………………………</w:t>
      </w:r>
      <w:r w:rsidRPr="009238DB">
        <w:rPr>
          <w:rFonts w:cs="Calibri"/>
          <w:sz w:val="24"/>
          <w:lang w:val="de-DE"/>
        </w:rPr>
        <w:t>……………………..……………………………………………………………………</w:t>
      </w:r>
    </w:p>
    <w:p w14:paraId="6472BEB0" w14:textId="05A8DC29" w:rsidR="009238DB" w:rsidRPr="009238DB" w:rsidRDefault="009238DB" w:rsidP="00FD4FE4">
      <w:pPr>
        <w:shd w:val="clear" w:color="auto" w:fill="FFFFFF" w:themeFill="background1"/>
        <w:spacing w:after="0" w:line="360" w:lineRule="auto"/>
        <w:rPr>
          <w:rFonts w:cs="Calibri"/>
          <w:sz w:val="24"/>
          <w:lang w:val="de-DE"/>
        </w:rPr>
      </w:pPr>
      <w:r w:rsidRPr="009238DB">
        <w:rPr>
          <w:rFonts w:cs="Calibri"/>
          <w:sz w:val="24"/>
          <w:lang w:val="de-DE"/>
        </w:rPr>
        <w:t>Numer REGON</w:t>
      </w:r>
      <w:r w:rsidRPr="009238DB">
        <w:rPr>
          <w:rFonts w:cs="Calibri"/>
          <w:sz w:val="24"/>
          <w:vertAlign w:val="superscript"/>
          <w:lang w:val="en-US"/>
        </w:rPr>
        <w:footnoteReference w:id="2"/>
      </w:r>
      <w:r w:rsidRPr="009238DB">
        <w:rPr>
          <w:rFonts w:cs="Calibri"/>
          <w:sz w:val="24"/>
          <w:lang w:val="de-DE"/>
        </w:rPr>
        <w:t xml:space="preserve">: </w:t>
      </w:r>
      <w:r>
        <w:rPr>
          <w:rFonts w:cs="Calibri"/>
          <w:sz w:val="24"/>
          <w:lang w:val="de-DE"/>
        </w:rPr>
        <w:t>..……………………………</w:t>
      </w:r>
      <w:r w:rsidRPr="009238DB">
        <w:rPr>
          <w:rFonts w:cs="Calibri"/>
          <w:sz w:val="24"/>
          <w:lang w:val="de-DE"/>
        </w:rPr>
        <w:t>………………………………………………………………………………………</w:t>
      </w:r>
    </w:p>
    <w:p w14:paraId="4F821FF3" w14:textId="2A35DBE9" w:rsidR="00E55161" w:rsidRDefault="009238DB" w:rsidP="00FD4FE4">
      <w:pPr>
        <w:shd w:val="clear" w:color="auto" w:fill="FFFFFF" w:themeFill="background1"/>
        <w:spacing w:after="0" w:line="360" w:lineRule="auto"/>
        <w:rPr>
          <w:rFonts w:cs="Calibri"/>
          <w:sz w:val="24"/>
        </w:rPr>
      </w:pPr>
      <w:r w:rsidRPr="009238DB">
        <w:rPr>
          <w:rFonts w:cs="Calibri"/>
          <w:sz w:val="24"/>
          <w:lang w:val="de-DE"/>
        </w:rPr>
        <w:t>Numer PESEL</w:t>
      </w:r>
      <w:r w:rsidRPr="009238DB">
        <w:rPr>
          <w:rFonts w:cs="Calibri"/>
          <w:sz w:val="24"/>
          <w:vertAlign w:val="superscript"/>
          <w:lang w:val="en-US"/>
        </w:rPr>
        <w:footnoteReference w:id="3"/>
      </w:r>
      <w:r w:rsidRPr="009238DB">
        <w:rPr>
          <w:rFonts w:cs="Calibri"/>
          <w:sz w:val="24"/>
          <w:lang w:val="de-DE"/>
        </w:rPr>
        <w:t xml:space="preserve">: </w:t>
      </w:r>
      <w:r>
        <w:rPr>
          <w:rFonts w:cs="Calibri"/>
          <w:sz w:val="24"/>
          <w:lang w:val="de-DE"/>
        </w:rPr>
        <w:t>……………………………..</w:t>
      </w:r>
      <w:r w:rsidRPr="009238DB">
        <w:rPr>
          <w:rFonts w:cs="Calibri"/>
          <w:sz w:val="24"/>
          <w:lang w:val="de-DE"/>
        </w:rPr>
        <w:t>………………………………………………………………………………………..</w:t>
      </w:r>
    </w:p>
    <w:p w14:paraId="3BA832FE" w14:textId="77777777" w:rsidR="00635AC3" w:rsidRDefault="00635AC3" w:rsidP="00FD4FE4">
      <w:pPr>
        <w:spacing w:after="0" w:line="360" w:lineRule="auto"/>
        <w:rPr>
          <w:rFonts w:cs="Calibri"/>
          <w:b/>
          <w:sz w:val="24"/>
        </w:rPr>
      </w:pPr>
    </w:p>
    <w:p w14:paraId="343DB687" w14:textId="10A5127F" w:rsidR="00D90D5A" w:rsidRPr="00223C3E" w:rsidRDefault="00210730" w:rsidP="00FD4FE4">
      <w:pPr>
        <w:pStyle w:val="Akapitzlist"/>
        <w:numPr>
          <w:ilvl w:val="0"/>
          <w:numId w:val="3"/>
        </w:numPr>
        <w:shd w:val="clear" w:color="auto" w:fill="E7E6E6"/>
        <w:spacing w:after="0" w:line="360" w:lineRule="auto"/>
        <w:ind w:left="360"/>
        <w:rPr>
          <w:rFonts w:cs="Calibri"/>
          <w:b/>
          <w:sz w:val="24"/>
        </w:rPr>
      </w:pPr>
      <w:r>
        <w:rPr>
          <w:rFonts w:cs="Calibri"/>
          <w:b/>
          <w:sz w:val="24"/>
        </w:rPr>
        <w:t>Oświadczenie</w:t>
      </w:r>
    </w:p>
    <w:p w14:paraId="0F78EDBB" w14:textId="37AD53BD" w:rsidR="001679C8" w:rsidRPr="00DD4ABD" w:rsidRDefault="00210730" w:rsidP="00FD4FE4">
      <w:pPr>
        <w:spacing w:after="0" w:line="360" w:lineRule="auto"/>
        <w:rPr>
          <w:rFonts w:cs="Calibri"/>
          <w:sz w:val="24"/>
          <w:szCs w:val="24"/>
        </w:rPr>
      </w:pPr>
      <w:r w:rsidRPr="00DD4ABD">
        <w:rPr>
          <w:rFonts w:cs="Calibri"/>
          <w:sz w:val="24"/>
          <w:szCs w:val="24"/>
        </w:rPr>
        <w:t xml:space="preserve">Oświadczam, że </w:t>
      </w:r>
      <w:r w:rsidR="00302F69" w:rsidRPr="00DD4ABD">
        <w:rPr>
          <w:rFonts w:cs="Calibri"/>
          <w:sz w:val="24"/>
          <w:szCs w:val="24"/>
        </w:rPr>
        <w:t xml:space="preserve">nie jestem powiązany osobowo lub kapitałowo </w:t>
      </w:r>
      <w:r w:rsidR="00741D61" w:rsidRPr="00DD4ABD">
        <w:rPr>
          <w:rFonts w:cs="Calibri"/>
          <w:sz w:val="24"/>
          <w:szCs w:val="24"/>
        </w:rPr>
        <w:t xml:space="preserve">z </w:t>
      </w:r>
      <w:r w:rsidR="0057002B" w:rsidRPr="0057002B">
        <w:rPr>
          <w:rFonts w:cs="Calibri"/>
          <w:sz w:val="24"/>
          <w:szCs w:val="24"/>
        </w:rPr>
        <w:t>DOBRY DOM DEVELOPMENT SPÓŁKĄ Z OGRANICZONĄ ODPOWIEDZIALNOŚCIĄ z siedzibą pod adresem: ul. Zwierzyniecka 32, 31-105 Kraków, posiadającą NIP 5130245375, REGON 364584476</w:t>
      </w:r>
      <w:r w:rsidR="00591A95">
        <w:rPr>
          <w:rFonts w:cs="Calibri"/>
          <w:sz w:val="24"/>
          <w:szCs w:val="24"/>
        </w:rPr>
        <w:t xml:space="preserve">, </w:t>
      </w:r>
      <w:r w:rsidR="008A433C" w:rsidRPr="00DD4ABD">
        <w:rPr>
          <w:rFonts w:cs="Calibri"/>
          <w:sz w:val="24"/>
          <w:szCs w:val="24"/>
        </w:rPr>
        <w:t>zwan</w:t>
      </w:r>
      <w:r w:rsidR="0057002B">
        <w:rPr>
          <w:rFonts w:cs="Calibri"/>
          <w:sz w:val="24"/>
          <w:szCs w:val="24"/>
        </w:rPr>
        <w:t>ą</w:t>
      </w:r>
      <w:r w:rsidR="008A433C" w:rsidRPr="00DD4ABD">
        <w:rPr>
          <w:rFonts w:cs="Calibri"/>
          <w:sz w:val="24"/>
          <w:szCs w:val="24"/>
        </w:rPr>
        <w:t xml:space="preserve"> dalej „Zamawiającym”, </w:t>
      </w:r>
      <w:r w:rsidR="00F313C6" w:rsidRPr="00DD4ABD">
        <w:rPr>
          <w:rFonts w:cs="Calibri"/>
          <w:sz w:val="24"/>
          <w:szCs w:val="24"/>
        </w:rPr>
        <w:t>przez które rozumie się powiązania między Zamawiającym a mną, polegające na:</w:t>
      </w:r>
    </w:p>
    <w:p w14:paraId="7C09FB5B" w14:textId="77777777" w:rsidR="00C75D2C" w:rsidRPr="00DD4ABD" w:rsidRDefault="00C75D2C" w:rsidP="00FD4FE4">
      <w:pPr>
        <w:numPr>
          <w:ilvl w:val="0"/>
          <w:numId w:val="48"/>
        </w:numPr>
        <w:spacing w:after="0" w:line="360" w:lineRule="auto"/>
        <w:rPr>
          <w:rFonts w:cs="Calibri"/>
          <w:bCs/>
          <w:sz w:val="24"/>
          <w:szCs w:val="24"/>
        </w:rPr>
      </w:pPr>
      <w:r w:rsidRPr="00DD4ABD">
        <w:rPr>
          <w:rFonts w:cs="Calibri"/>
          <w:bCs/>
          <w:sz w:val="24"/>
          <w:szCs w:val="24"/>
        </w:rPr>
        <w:t>uczestniczeniu w spółce jako wspólnik spółki cywilnej lub spółki osobowej;</w:t>
      </w:r>
    </w:p>
    <w:p w14:paraId="25FCC5E6" w14:textId="77777777" w:rsidR="00C75D2C" w:rsidRPr="00DD4ABD" w:rsidRDefault="00C75D2C" w:rsidP="00FD4FE4">
      <w:pPr>
        <w:numPr>
          <w:ilvl w:val="0"/>
          <w:numId w:val="48"/>
        </w:numPr>
        <w:spacing w:after="0" w:line="360" w:lineRule="auto"/>
        <w:rPr>
          <w:rFonts w:cs="Calibri"/>
          <w:bCs/>
          <w:sz w:val="24"/>
          <w:szCs w:val="24"/>
        </w:rPr>
      </w:pPr>
      <w:r w:rsidRPr="00DD4ABD">
        <w:rPr>
          <w:rFonts w:cs="Calibri"/>
          <w:bCs/>
          <w:sz w:val="24"/>
          <w:szCs w:val="24"/>
        </w:rPr>
        <w:t>posiadaniu co najmniej 10 % udziałów lub akcji;</w:t>
      </w:r>
    </w:p>
    <w:p w14:paraId="6D40DB7F" w14:textId="77777777" w:rsidR="00C75D2C" w:rsidRPr="00DD4ABD" w:rsidRDefault="00C75D2C" w:rsidP="00FD4FE4">
      <w:pPr>
        <w:numPr>
          <w:ilvl w:val="0"/>
          <w:numId w:val="48"/>
        </w:numPr>
        <w:spacing w:after="0" w:line="360" w:lineRule="auto"/>
        <w:rPr>
          <w:rFonts w:cs="Calibri"/>
          <w:bCs/>
          <w:sz w:val="24"/>
          <w:szCs w:val="24"/>
        </w:rPr>
      </w:pPr>
      <w:r w:rsidRPr="00DD4ABD">
        <w:rPr>
          <w:rFonts w:cs="Calibri"/>
          <w:bCs/>
          <w:sz w:val="24"/>
          <w:szCs w:val="24"/>
        </w:rPr>
        <w:t>pełnieniu funkcji członka organu nadzorczego lub zarządzającego, prokurenta, pełnomocnika;</w:t>
      </w:r>
    </w:p>
    <w:p w14:paraId="09550B86" w14:textId="64369975" w:rsidR="00F313C6" w:rsidRPr="00C75D2C" w:rsidRDefault="00C75D2C" w:rsidP="00FD4FE4">
      <w:pPr>
        <w:numPr>
          <w:ilvl w:val="0"/>
          <w:numId w:val="48"/>
        </w:numPr>
        <w:spacing w:after="0" w:line="360" w:lineRule="auto"/>
        <w:rPr>
          <w:rFonts w:cs="Calibri"/>
          <w:bCs/>
          <w:sz w:val="24"/>
        </w:rPr>
      </w:pPr>
      <w:r w:rsidRPr="00DD4ABD">
        <w:rPr>
          <w:rFonts w:cs="Calibri"/>
          <w:bCs/>
          <w:sz w:val="24"/>
          <w:szCs w:val="24"/>
        </w:rPr>
        <w:lastRenderedPageBreak/>
        <w:t>pozostawaniu w takim stosunku</w:t>
      </w:r>
      <w:r w:rsidRPr="00C75D2C">
        <w:rPr>
          <w:rFonts w:cs="Calibri"/>
          <w:bCs/>
          <w:sz w:val="24"/>
        </w:rPr>
        <w:t xml:space="preserve"> prawnym lub faktycznym, który może budzić uzasadnione wątpliwości co do bezst</w:t>
      </w:r>
      <w:r w:rsidR="00DD4ABD">
        <w:rPr>
          <w:rFonts w:cs="Calibri"/>
          <w:bCs/>
          <w:sz w:val="24"/>
        </w:rPr>
        <w:t>ronności w wyborze wykonawcy, w </w:t>
      </w:r>
      <w:r w:rsidRPr="00C75D2C">
        <w:rPr>
          <w:rFonts w:cs="Calibri"/>
          <w:bCs/>
          <w:sz w:val="24"/>
        </w:rPr>
        <w:t>szczególności pozostawanie w związku małżeńskim, w stosunku pokrewieństwa lub powinowactwa w linii prostej, pokrewieństwa lub powinowactwa w linii bocznej do drugiego stopnia lub w stosunku przysposobienia, opieki lub kurateli.</w:t>
      </w:r>
    </w:p>
    <w:sectPr w:rsidR="00F313C6" w:rsidRPr="00C75D2C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752498" w14:textId="77777777" w:rsidR="00735C23" w:rsidRDefault="00735C23" w:rsidP="004F60AA">
      <w:pPr>
        <w:spacing w:after="0" w:line="240" w:lineRule="auto"/>
      </w:pPr>
      <w:r>
        <w:separator/>
      </w:r>
    </w:p>
  </w:endnote>
  <w:endnote w:type="continuationSeparator" w:id="0">
    <w:p w14:paraId="6E37CBDB" w14:textId="77777777" w:rsidR="00735C23" w:rsidRDefault="00735C23" w:rsidP="004F60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2DF4CB9A" w14:paraId="759AA8E3" w14:textId="77777777" w:rsidTr="2DF4CB9A">
      <w:tc>
        <w:tcPr>
          <w:tcW w:w="3020" w:type="dxa"/>
        </w:tcPr>
        <w:p w14:paraId="5AF48A83" w14:textId="30A57D40" w:rsidR="2DF4CB9A" w:rsidRDefault="2DF4CB9A" w:rsidP="2DF4CB9A">
          <w:pPr>
            <w:pStyle w:val="Nagwek"/>
            <w:ind w:left="-115"/>
          </w:pPr>
        </w:p>
      </w:tc>
      <w:tc>
        <w:tcPr>
          <w:tcW w:w="3020" w:type="dxa"/>
        </w:tcPr>
        <w:p w14:paraId="03CB9678" w14:textId="2B2C7E40" w:rsidR="2DF4CB9A" w:rsidRDefault="2DF4CB9A" w:rsidP="2DF4CB9A">
          <w:pPr>
            <w:pStyle w:val="Nagwek"/>
            <w:jc w:val="center"/>
          </w:pPr>
        </w:p>
      </w:tc>
      <w:tc>
        <w:tcPr>
          <w:tcW w:w="3020" w:type="dxa"/>
        </w:tcPr>
        <w:p w14:paraId="1A36276E" w14:textId="67BA69F8" w:rsidR="2DF4CB9A" w:rsidRDefault="2DF4CB9A" w:rsidP="2DF4CB9A">
          <w:pPr>
            <w:pStyle w:val="Nagwek"/>
            <w:ind w:right="-115"/>
            <w:jc w:val="right"/>
          </w:pPr>
        </w:p>
      </w:tc>
    </w:tr>
  </w:tbl>
  <w:p w14:paraId="0754488F" w14:textId="48F62BD0" w:rsidR="2DF4CB9A" w:rsidRDefault="2DF4CB9A" w:rsidP="2DF4CB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745DAD" w14:textId="77777777" w:rsidR="00735C23" w:rsidRDefault="00735C23" w:rsidP="004F60AA">
      <w:pPr>
        <w:spacing w:after="0" w:line="240" w:lineRule="auto"/>
      </w:pPr>
      <w:r>
        <w:separator/>
      </w:r>
    </w:p>
  </w:footnote>
  <w:footnote w:type="continuationSeparator" w:id="0">
    <w:p w14:paraId="2D5905A6" w14:textId="77777777" w:rsidR="00735C23" w:rsidRDefault="00735C23" w:rsidP="004F60AA">
      <w:pPr>
        <w:spacing w:after="0" w:line="240" w:lineRule="auto"/>
      </w:pPr>
      <w:r>
        <w:continuationSeparator/>
      </w:r>
    </w:p>
  </w:footnote>
  <w:footnote w:id="1">
    <w:p w14:paraId="2499004C" w14:textId="77777777" w:rsidR="009238DB" w:rsidRPr="007A7F1C" w:rsidRDefault="009238DB" w:rsidP="009238DB">
      <w:pPr>
        <w:pStyle w:val="Tekstprzypisudolnego"/>
        <w:rPr>
          <w:rFonts w:asciiTheme="minorHAnsi" w:hAnsiTheme="minorHAnsi" w:cstheme="minorHAnsi"/>
        </w:rPr>
      </w:pPr>
      <w:r w:rsidRPr="007A7F1C">
        <w:rPr>
          <w:rStyle w:val="Odwoanieprzypisudolnego"/>
          <w:rFonts w:asciiTheme="minorHAnsi" w:hAnsiTheme="minorHAnsi" w:cstheme="minorHAnsi"/>
        </w:rPr>
        <w:footnoteRef/>
      </w:r>
      <w:r w:rsidRPr="007A7F1C">
        <w:rPr>
          <w:rFonts w:asciiTheme="minorHAnsi" w:hAnsiTheme="minorHAnsi" w:cstheme="minorHAnsi"/>
        </w:rPr>
        <w:t xml:space="preserve"> </w:t>
      </w:r>
      <w:bookmarkStart w:id="1" w:name="_Hlk105838873"/>
      <w:r w:rsidRPr="007A7F1C">
        <w:rPr>
          <w:rFonts w:asciiTheme="minorHAnsi" w:hAnsiTheme="minorHAnsi" w:cstheme="minorHAnsi"/>
        </w:rPr>
        <w:t>Dotyczy wykonawców prowadzących działalność gospodarczą</w:t>
      </w:r>
      <w:bookmarkEnd w:id="1"/>
    </w:p>
  </w:footnote>
  <w:footnote w:id="2">
    <w:p w14:paraId="1CAD386E" w14:textId="77777777" w:rsidR="009238DB" w:rsidRPr="007A7F1C" w:rsidRDefault="009238DB" w:rsidP="009238DB">
      <w:pPr>
        <w:pStyle w:val="Tekstprzypisudolnego"/>
        <w:rPr>
          <w:rFonts w:asciiTheme="minorHAnsi" w:hAnsiTheme="minorHAnsi" w:cstheme="minorHAnsi"/>
        </w:rPr>
      </w:pPr>
      <w:r w:rsidRPr="007A7F1C">
        <w:rPr>
          <w:rStyle w:val="Odwoanieprzypisudolnego"/>
          <w:rFonts w:asciiTheme="minorHAnsi" w:hAnsiTheme="minorHAnsi" w:cstheme="minorHAnsi"/>
        </w:rPr>
        <w:footnoteRef/>
      </w:r>
      <w:r w:rsidRPr="007A7F1C">
        <w:rPr>
          <w:rFonts w:asciiTheme="minorHAnsi" w:hAnsiTheme="minorHAnsi" w:cstheme="minorHAnsi"/>
        </w:rPr>
        <w:t xml:space="preserve"> Dotyczy wykonawców prowadzących działalność gospodarczą</w:t>
      </w:r>
    </w:p>
  </w:footnote>
  <w:footnote w:id="3">
    <w:p w14:paraId="3C5A9F1D" w14:textId="77777777" w:rsidR="009238DB" w:rsidRPr="007A7F1C" w:rsidRDefault="009238DB" w:rsidP="009238DB">
      <w:pPr>
        <w:pStyle w:val="Tekstprzypisudolnego"/>
        <w:rPr>
          <w:rFonts w:asciiTheme="minorHAnsi" w:hAnsiTheme="minorHAnsi" w:cstheme="minorHAnsi"/>
        </w:rPr>
      </w:pPr>
      <w:r w:rsidRPr="007A7F1C">
        <w:rPr>
          <w:rStyle w:val="Odwoanieprzypisudolnego"/>
          <w:rFonts w:asciiTheme="minorHAnsi" w:hAnsiTheme="minorHAnsi" w:cstheme="minorHAnsi"/>
        </w:rPr>
        <w:footnoteRef/>
      </w:r>
      <w:r w:rsidRPr="007A7F1C">
        <w:rPr>
          <w:rFonts w:asciiTheme="minorHAnsi" w:hAnsiTheme="minorHAnsi" w:cstheme="minorHAnsi"/>
        </w:rPr>
        <w:t xml:space="preserve"> Dotyczy wykonawców będących osobami fizycznymi, nieprowadzącymi działalności gospodarczej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CBD7C0" w14:textId="159D1A5F" w:rsidR="004F60AA" w:rsidRDefault="00FF63E8">
    <w:pPr>
      <w:pStyle w:val="Nagwek"/>
    </w:pPr>
    <w:r>
      <w:rPr>
        <w:rFonts w:cs="Calibri"/>
        <w:noProof/>
        <w:lang w:eastAsia="pl-PL"/>
      </w:rPr>
      <w:drawing>
        <wp:inline distT="0" distB="0" distL="0" distR="0" wp14:anchorId="47097E63" wp14:editId="5732DD51">
          <wp:extent cx="5760720" cy="738505"/>
          <wp:effectExtent l="0" t="0" r="0" b="4445"/>
          <wp:docPr id="419458315" name="Obraz 1" descr="Obraz zawierający tekst, Czcionka, zrzut ekranu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9458315" name="Obraz 1" descr="Obraz zawierający tekst, Czcionka, zrzut ekranu, lini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8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D20D87C" w14:textId="77777777" w:rsidR="004F60AA" w:rsidRPr="00FD4FE4" w:rsidRDefault="004F60AA" w:rsidP="00FD4FE4">
    <w:pPr>
      <w:pStyle w:val="Nagwek"/>
      <w:spacing w:line="360" w:lineRule="auto"/>
      <w:rPr>
        <w:sz w:val="20"/>
        <w:szCs w:val="20"/>
      </w:rPr>
    </w:pPr>
  </w:p>
  <w:p w14:paraId="6C00FAB3" w14:textId="01C6EB1E" w:rsidR="008569D4" w:rsidRPr="00FD4FE4" w:rsidRDefault="008569D4" w:rsidP="00FD4FE4">
    <w:pPr>
      <w:pStyle w:val="Nagwek"/>
      <w:spacing w:line="360" w:lineRule="auto"/>
      <w:rPr>
        <w:i/>
        <w:iCs/>
        <w:sz w:val="20"/>
        <w:szCs w:val="20"/>
      </w:rPr>
    </w:pPr>
    <w:r w:rsidRPr="00FD4FE4">
      <w:rPr>
        <w:i/>
        <w:iCs/>
        <w:sz w:val="20"/>
        <w:szCs w:val="20"/>
      </w:rPr>
      <w:t xml:space="preserve">Zamówienie dofinansowane </w:t>
    </w:r>
    <w:bookmarkStart w:id="2" w:name="_Hlk178678049"/>
    <w:bookmarkStart w:id="3" w:name="_Hlk178678050"/>
    <w:bookmarkStart w:id="4" w:name="_Hlk178678052"/>
    <w:bookmarkStart w:id="5" w:name="_Hlk178678053"/>
    <w:r w:rsidRPr="00FD4FE4">
      <w:rPr>
        <w:i/>
        <w:iCs/>
        <w:sz w:val="20"/>
        <w:szCs w:val="20"/>
      </w:rPr>
      <w:t>z Krajowego Planu Odbudowy i Zwiększania Odporności w ramach Priorytetu „Odporność i konkurencyjność gospodarki - część grantowa”, w ramach Działania A1.2.1. „Inwestycje dla przedsiębiorstw w produkty, usługi i kompetencje pracowników oraz kadry związane z dywersyfikacją działalności</w:t>
    </w:r>
    <w:bookmarkEnd w:id="2"/>
    <w:bookmarkEnd w:id="3"/>
    <w:bookmarkEnd w:id="4"/>
    <w:bookmarkEnd w:id="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718A2EC6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2" w15:restartNumberingAfterBreak="0">
    <w:nsid w:val="00000003"/>
    <w:multiLevelType w:val="singleLevel"/>
    <w:tmpl w:val="C784CC9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3" w15:restartNumberingAfterBreak="0">
    <w:nsid w:val="00000005"/>
    <w:multiLevelType w:val="singleLevel"/>
    <w:tmpl w:val="A18C2586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4" w15:restartNumberingAfterBreak="0">
    <w:nsid w:val="00000007"/>
    <w:multiLevelType w:val="singleLevel"/>
    <w:tmpl w:val="0778CBB0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5" w15:restartNumberingAfterBreak="0">
    <w:nsid w:val="00000009"/>
    <w:multiLevelType w:val="singleLevel"/>
    <w:tmpl w:val="DBB06B4C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6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Times New Roman" w:hint="default"/>
        <w:sz w:val="24"/>
        <w:szCs w:val="24"/>
        <w:lang w:val="pl-PL"/>
      </w:rPr>
    </w:lvl>
  </w:abstractNum>
  <w:abstractNum w:abstractNumId="7" w15:restartNumberingAfterBreak="0">
    <w:nsid w:val="0000000B"/>
    <w:multiLevelType w:val="singleLevel"/>
    <w:tmpl w:val="579ED820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 w:val="0"/>
        <w:sz w:val="24"/>
        <w:szCs w:val="24"/>
      </w:rPr>
    </w:lvl>
  </w:abstractNum>
  <w:abstractNum w:abstractNumId="8" w15:restartNumberingAfterBreak="0">
    <w:nsid w:val="0000000C"/>
    <w:multiLevelType w:val="singleLevel"/>
    <w:tmpl w:val="C6A074FE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9" w15:restartNumberingAfterBreak="0">
    <w:nsid w:val="0000000D"/>
    <w:multiLevelType w:val="singleLevel"/>
    <w:tmpl w:val="D526C1FA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10" w15:restartNumberingAfterBreak="0">
    <w:nsid w:val="0000000E"/>
    <w:multiLevelType w:val="single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420" w:hanging="360"/>
      </w:pPr>
      <w:rPr>
        <w:rFonts w:hint="default"/>
        <w:sz w:val="24"/>
        <w:szCs w:val="24"/>
      </w:rPr>
    </w:lvl>
  </w:abstractNum>
  <w:abstractNum w:abstractNumId="11" w15:restartNumberingAfterBreak="0">
    <w:nsid w:val="0000000F"/>
    <w:multiLevelType w:val="singleLevel"/>
    <w:tmpl w:val="AA0E8FD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-1"/>
        <w:sz w:val="24"/>
        <w:szCs w:val="24"/>
      </w:rPr>
    </w:lvl>
  </w:abstractNum>
  <w:abstractNum w:abstractNumId="13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  <w:bCs/>
        <w:sz w:val="22"/>
        <w:szCs w:val="22"/>
        <w:lang w:eastAsia="pl-PL" w:bidi="pl-PL"/>
      </w:rPr>
    </w:lvl>
  </w:abstractNum>
  <w:abstractNum w:abstractNumId="14" w15:restartNumberingAfterBreak="0">
    <w:nsid w:val="00000014"/>
    <w:multiLevelType w:val="singleLevel"/>
    <w:tmpl w:val="00000014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15" w15:restartNumberingAfterBreak="0">
    <w:nsid w:val="00000015"/>
    <w:multiLevelType w:val="singleLevel"/>
    <w:tmpl w:val="C1544D32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16" w15:restartNumberingAfterBreak="0">
    <w:nsid w:val="00000017"/>
    <w:multiLevelType w:val="singleLevel"/>
    <w:tmpl w:val="04FEDF7E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Arial" w:hint="default"/>
        <w:b w:val="0"/>
        <w:sz w:val="24"/>
        <w:szCs w:val="24"/>
      </w:rPr>
    </w:lvl>
  </w:abstractNum>
  <w:abstractNum w:abstractNumId="17" w15:restartNumberingAfterBreak="0">
    <w:nsid w:val="00000019"/>
    <w:multiLevelType w:val="single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8" w15:restartNumberingAfterBreak="0">
    <w:nsid w:val="0000001A"/>
    <w:multiLevelType w:val="singleLevel"/>
    <w:tmpl w:val="0000001A"/>
    <w:name w:val="WW8Num2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1"/>
        <w:sz w:val="24"/>
        <w:szCs w:val="24"/>
      </w:rPr>
    </w:lvl>
  </w:abstractNum>
  <w:abstractNum w:abstractNumId="19" w15:restartNumberingAfterBreak="0">
    <w:nsid w:val="0000001B"/>
    <w:multiLevelType w:val="singleLevel"/>
    <w:tmpl w:val="B66CD986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Garamond" w:hAnsi="Garamond" w:cs="Times New Roman" w:hint="default"/>
        <w:b w:val="0"/>
      </w:rPr>
    </w:lvl>
  </w:abstractNum>
  <w:abstractNum w:abstractNumId="20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717" w:hanging="360"/>
      </w:pPr>
      <w:rPr>
        <w:rFonts w:ascii="Times New Roman" w:eastAsia="SimSun" w:hAnsi="Times New Roman" w:cs="Times New Roman"/>
        <w:sz w:val="24"/>
        <w:szCs w:val="24"/>
      </w:rPr>
    </w:lvl>
  </w:abstractNum>
  <w:abstractNum w:abstractNumId="21" w15:restartNumberingAfterBreak="0">
    <w:nsid w:val="0000001D"/>
    <w:multiLevelType w:val="singleLevel"/>
    <w:tmpl w:val="E3E67AA0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22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  <w:sz w:val="24"/>
        <w:szCs w:val="24"/>
      </w:rPr>
    </w:lvl>
  </w:abstractNum>
  <w:abstractNum w:abstractNumId="23" w15:restartNumberingAfterBreak="0">
    <w:nsid w:val="00000020"/>
    <w:multiLevelType w:val="singleLevel"/>
    <w:tmpl w:val="670A752E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24" w15:restartNumberingAfterBreak="0">
    <w:nsid w:val="00000025"/>
    <w:multiLevelType w:val="single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-2"/>
        <w:sz w:val="24"/>
        <w:szCs w:val="24"/>
      </w:rPr>
    </w:lvl>
  </w:abstractNum>
  <w:abstractNum w:abstractNumId="25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color w:val="auto"/>
      </w:rPr>
    </w:lvl>
  </w:abstractNum>
  <w:abstractNum w:abstractNumId="26" w15:restartNumberingAfterBreak="0">
    <w:nsid w:val="00000028"/>
    <w:multiLevelType w:val="singleLevel"/>
    <w:tmpl w:val="00000028"/>
    <w:name w:val="WW8Num4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27" w15:restartNumberingAfterBreak="0">
    <w:nsid w:val="0000002A"/>
    <w:multiLevelType w:val="singleLevel"/>
    <w:tmpl w:val="12BACFDA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Garamond" w:hAnsi="Garamond" w:cs="Symbol" w:hint="default"/>
        <w:b w:val="0"/>
        <w:i w:val="0"/>
        <w:iCs w:val="0"/>
        <w:color w:val="000000"/>
        <w:spacing w:val="1"/>
        <w:sz w:val="24"/>
        <w:szCs w:val="24"/>
      </w:rPr>
    </w:lvl>
  </w:abstractNum>
  <w:abstractNum w:abstractNumId="28" w15:restartNumberingAfterBreak="0">
    <w:nsid w:val="0000002B"/>
    <w:multiLevelType w:val="singleLevel"/>
    <w:tmpl w:val="FB021FC6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4"/>
        <w:szCs w:val="22"/>
        <w:lang w:eastAsia="pl-PL" w:bidi="pl-PL"/>
      </w:rPr>
    </w:lvl>
  </w:abstractNum>
  <w:abstractNum w:abstractNumId="29" w15:restartNumberingAfterBreak="0">
    <w:nsid w:val="0000002C"/>
    <w:multiLevelType w:val="singleLevel"/>
    <w:tmpl w:val="F1C0D5B4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30" w15:restartNumberingAfterBreak="0">
    <w:nsid w:val="12C6754B"/>
    <w:multiLevelType w:val="hybridMultilevel"/>
    <w:tmpl w:val="31E47C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8B336C4"/>
    <w:multiLevelType w:val="hybridMultilevel"/>
    <w:tmpl w:val="DCDA3D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C8E3AC4"/>
    <w:multiLevelType w:val="hybridMultilevel"/>
    <w:tmpl w:val="F15048CC"/>
    <w:lvl w:ilvl="0" w:tplc="034244E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2347231E"/>
    <w:multiLevelType w:val="hybridMultilevel"/>
    <w:tmpl w:val="F6E2D918"/>
    <w:lvl w:ilvl="0" w:tplc="FC669B3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24E937CB"/>
    <w:multiLevelType w:val="hybridMultilevel"/>
    <w:tmpl w:val="BBC061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201567F"/>
    <w:multiLevelType w:val="hybridMultilevel"/>
    <w:tmpl w:val="A8E6058C"/>
    <w:name w:val="WW8Num72"/>
    <w:lvl w:ilvl="0" w:tplc="0A2A553C">
      <w:start w:val="6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3596CF0"/>
    <w:multiLevelType w:val="multilevel"/>
    <w:tmpl w:val="28DE13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455052A6"/>
    <w:multiLevelType w:val="multilevel"/>
    <w:tmpl w:val="C602CA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22D55D9"/>
    <w:multiLevelType w:val="multilevel"/>
    <w:tmpl w:val="522D55D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48E0C83"/>
    <w:multiLevelType w:val="hybridMultilevel"/>
    <w:tmpl w:val="34307DEA"/>
    <w:lvl w:ilvl="0" w:tplc="6978B1F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56C61F82"/>
    <w:multiLevelType w:val="hybridMultilevel"/>
    <w:tmpl w:val="52226D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92D61CE"/>
    <w:multiLevelType w:val="singleLevel"/>
    <w:tmpl w:val="592D61CE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42" w15:restartNumberingAfterBreak="0">
    <w:nsid w:val="5A040219"/>
    <w:multiLevelType w:val="hybridMultilevel"/>
    <w:tmpl w:val="FE6E753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076479E"/>
    <w:multiLevelType w:val="hybridMultilevel"/>
    <w:tmpl w:val="C1C8AA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5025066"/>
    <w:multiLevelType w:val="hybridMultilevel"/>
    <w:tmpl w:val="912018CE"/>
    <w:lvl w:ilvl="0" w:tplc="FBE4DC0A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67A864A5"/>
    <w:multiLevelType w:val="multilevel"/>
    <w:tmpl w:val="BF522346"/>
    <w:lvl w:ilvl="0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426" w:firstLine="0"/>
      </w:pPr>
      <w:rPr>
        <w:rFonts w:ascii="Calibri" w:eastAsia="Calibri" w:hAnsi="Calibri" w:cs="Calibri" w:hint="default"/>
        <w:b w:val="0"/>
        <w:color w:val="auto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EE148BC"/>
    <w:multiLevelType w:val="hybridMultilevel"/>
    <w:tmpl w:val="9CA4C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406973">
    <w:abstractNumId w:val="45"/>
  </w:num>
  <w:num w:numId="2" w16cid:durableId="1572228684">
    <w:abstractNumId w:val="38"/>
  </w:num>
  <w:num w:numId="3" w16cid:durableId="1986658891">
    <w:abstractNumId w:val="46"/>
  </w:num>
  <w:num w:numId="4" w16cid:durableId="2082942809">
    <w:abstractNumId w:val="41"/>
  </w:num>
  <w:num w:numId="5" w16cid:durableId="813372935">
    <w:abstractNumId w:val="0"/>
  </w:num>
  <w:num w:numId="6" w16cid:durableId="1662390446">
    <w:abstractNumId w:val="1"/>
  </w:num>
  <w:num w:numId="7" w16cid:durableId="1429351645">
    <w:abstractNumId w:val="2"/>
  </w:num>
  <w:num w:numId="8" w16cid:durableId="586185525">
    <w:abstractNumId w:val="4"/>
  </w:num>
  <w:num w:numId="9" w16cid:durableId="1542937222">
    <w:abstractNumId w:val="5"/>
  </w:num>
  <w:num w:numId="10" w16cid:durableId="452797564">
    <w:abstractNumId w:val="6"/>
  </w:num>
  <w:num w:numId="11" w16cid:durableId="276720072">
    <w:abstractNumId w:val="7"/>
  </w:num>
  <w:num w:numId="12" w16cid:durableId="1287809370">
    <w:abstractNumId w:val="8"/>
  </w:num>
  <w:num w:numId="13" w16cid:durableId="472411269">
    <w:abstractNumId w:val="9"/>
  </w:num>
  <w:num w:numId="14" w16cid:durableId="1472670319">
    <w:abstractNumId w:val="10"/>
  </w:num>
  <w:num w:numId="15" w16cid:durableId="1354069440">
    <w:abstractNumId w:val="12"/>
  </w:num>
  <w:num w:numId="16" w16cid:durableId="396634124">
    <w:abstractNumId w:val="13"/>
  </w:num>
  <w:num w:numId="17" w16cid:durableId="1571882739">
    <w:abstractNumId w:val="14"/>
  </w:num>
  <w:num w:numId="18" w16cid:durableId="1763914961">
    <w:abstractNumId w:val="15"/>
  </w:num>
  <w:num w:numId="19" w16cid:durableId="1172447158">
    <w:abstractNumId w:val="16"/>
  </w:num>
  <w:num w:numId="20" w16cid:durableId="1401513980">
    <w:abstractNumId w:val="18"/>
  </w:num>
  <w:num w:numId="21" w16cid:durableId="1082797173">
    <w:abstractNumId w:val="19"/>
  </w:num>
  <w:num w:numId="22" w16cid:durableId="450831955">
    <w:abstractNumId w:val="20"/>
  </w:num>
  <w:num w:numId="23" w16cid:durableId="244464010">
    <w:abstractNumId w:val="21"/>
  </w:num>
  <w:num w:numId="24" w16cid:durableId="1009453422">
    <w:abstractNumId w:val="23"/>
  </w:num>
  <w:num w:numId="25" w16cid:durableId="54553312">
    <w:abstractNumId w:val="24"/>
  </w:num>
  <w:num w:numId="26" w16cid:durableId="1271013397">
    <w:abstractNumId w:val="25"/>
  </w:num>
  <w:num w:numId="27" w16cid:durableId="95248818">
    <w:abstractNumId w:val="26"/>
  </w:num>
  <w:num w:numId="28" w16cid:durableId="417023471">
    <w:abstractNumId w:val="27"/>
  </w:num>
  <w:num w:numId="29" w16cid:durableId="260457255">
    <w:abstractNumId w:val="28"/>
  </w:num>
  <w:num w:numId="30" w16cid:durableId="1002590167">
    <w:abstractNumId w:val="29"/>
  </w:num>
  <w:num w:numId="31" w16cid:durableId="599072894">
    <w:abstractNumId w:val="44"/>
  </w:num>
  <w:num w:numId="32" w16cid:durableId="1319724296">
    <w:abstractNumId w:val="42"/>
  </w:num>
  <w:num w:numId="33" w16cid:durableId="1090351602">
    <w:abstractNumId w:val="37"/>
  </w:num>
  <w:num w:numId="34" w16cid:durableId="539712589">
    <w:abstractNumId w:val="34"/>
  </w:num>
  <w:num w:numId="35" w16cid:durableId="443692130">
    <w:abstractNumId w:val="36"/>
  </w:num>
  <w:num w:numId="36" w16cid:durableId="509222880">
    <w:abstractNumId w:val="35"/>
  </w:num>
  <w:num w:numId="37" w16cid:durableId="1402604197">
    <w:abstractNumId w:val="11"/>
    <w:lvlOverride w:ilvl="0">
      <w:startOverride w:val="1"/>
    </w:lvlOverride>
  </w:num>
  <w:num w:numId="38" w16cid:durableId="584613817">
    <w:abstractNumId w:val="17"/>
    <w:lvlOverride w:ilvl="0">
      <w:startOverride w:val="1"/>
    </w:lvlOverride>
  </w:num>
  <w:num w:numId="39" w16cid:durableId="30608448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574701482">
    <w:abstractNumId w:val="22"/>
  </w:num>
  <w:num w:numId="41" w16cid:durableId="406732141">
    <w:abstractNumId w:val="3"/>
    <w:lvlOverride w:ilvl="0">
      <w:startOverride w:val="1"/>
    </w:lvlOverride>
  </w:num>
  <w:num w:numId="42" w16cid:durableId="351414737">
    <w:abstractNumId w:val="30"/>
  </w:num>
  <w:num w:numId="43" w16cid:durableId="1925455352">
    <w:abstractNumId w:val="31"/>
  </w:num>
  <w:num w:numId="44" w16cid:durableId="542056377">
    <w:abstractNumId w:val="33"/>
  </w:num>
  <w:num w:numId="45" w16cid:durableId="1383820858">
    <w:abstractNumId w:val="32"/>
  </w:num>
  <w:num w:numId="46" w16cid:durableId="195629565">
    <w:abstractNumId w:val="40"/>
  </w:num>
  <w:num w:numId="47" w16cid:durableId="1106730994">
    <w:abstractNumId w:val="39"/>
  </w:num>
  <w:num w:numId="48" w16cid:durableId="1454592200">
    <w:abstractNumId w:val="43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1E5D"/>
    <w:rsid w:val="00036AEF"/>
    <w:rsid w:val="00041D92"/>
    <w:rsid w:val="00043689"/>
    <w:rsid w:val="00055300"/>
    <w:rsid w:val="0006677D"/>
    <w:rsid w:val="000700CB"/>
    <w:rsid w:val="000A71F9"/>
    <w:rsid w:val="000B71D5"/>
    <w:rsid w:val="000C69FA"/>
    <w:rsid w:val="000D2D38"/>
    <w:rsid w:val="000D54E7"/>
    <w:rsid w:val="000E3A42"/>
    <w:rsid w:val="000E557E"/>
    <w:rsid w:val="00101997"/>
    <w:rsid w:val="00117840"/>
    <w:rsid w:val="00121CB7"/>
    <w:rsid w:val="001318CF"/>
    <w:rsid w:val="001357F0"/>
    <w:rsid w:val="00144094"/>
    <w:rsid w:val="001551CD"/>
    <w:rsid w:val="00160978"/>
    <w:rsid w:val="001679C8"/>
    <w:rsid w:val="00170AD6"/>
    <w:rsid w:val="00175D6C"/>
    <w:rsid w:val="00176CC1"/>
    <w:rsid w:val="00177E50"/>
    <w:rsid w:val="00192CA7"/>
    <w:rsid w:val="001B2D73"/>
    <w:rsid w:val="001D7B49"/>
    <w:rsid w:val="00210730"/>
    <w:rsid w:val="00223C3E"/>
    <w:rsid w:val="00235968"/>
    <w:rsid w:val="0024367A"/>
    <w:rsid w:val="00251E68"/>
    <w:rsid w:val="0025257C"/>
    <w:rsid w:val="0026496E"/>
    <w:rsid w:val="0029729A"/>
    <w:rsid w:val="002A61D4"/>
    <w:rsid w:val="002B1A0F"/>
    <w:rsid w:val="002B496F"/>
    <w:rsid w:val="002B6A34"/>
    <w:rsid w:val="002C35A2"/>
    <w:rsid w:val="002D0265"/>
    <w:rsid w:val="002D63B6"/>
    <w:rsid w:val="002E0312"/>
    <w:rsid w:val="002F0BDD"/>
    <w:rsid w:val="00301DC4"/>
    <w:rsid w:val="00302F69"/>
    <w:rsid w:val="003145BD"/>
    <w:rsid w:val="003233BD"/>
    <w:rsid w:val="00350096"/>
    <w:rsid w:val="00365B98"/>
    <w:rsid w:val="00366EF4"/>
    <w:rsid w:val="00367E8C"/>
    <w:rsid w:val="00372B8F"/>
    <w:rsid w:val="00390FD3"/>
    <w:rsid w:val="003A5931"/>
    <w:rsid w:val="003D1338"/>
    <w:rsid w:val="003D3D98"/>
    <w:rsid w:val="003E0AE8"/>
    <w:rsid w:val="003E26BB"/>
    <w:rsid w:val="003E43AF"/>
    <w:rsid w:val="003E56A8"/>
    <w:rsid w:val="003F794C"/>
    <w:rsid w:val="003F7DD2"/>
    <w:rsid w:val="00412C77"/>
    <w:rsid w:val="00421EAA"/>
    <w:rsid w:val="00451D3D"/>
    <w:rsid w:val="004628E6"/>
    <w:rsid w:val="0048366E"/>
    <w:rsid w:val="0049109A"/>
    <w:rsid w:val="004A53AA"/>
    <w:rsid w:val="004B2BDD"/>
    <w:rsid w:val="004B6242"/>
    <w:rsid w:val="004C1FB1"/>
    <w:rsid w:val="004C3CF7"/>
    <w:rsid w:val="004D29DF"/>
    <w:rsid w:val="004E338D"/>
    <w:rsid w:val="004E4397"/>
    <w:rsid w:val="004E44C2"/>
    <w:rsid w:val="004F60AA"/>
    <w:rsid w:val="00507C99"/>
    <w:rsid w:val="00530EC6"/>
    <w:rsid w:val="005354DC"/>
    <w:rsid w:val="0055030F"/>
    <w:rsid w:val="005521AE"/>
    <w:rsid w:val="0057002B"/>
    <w:rsid w:val="005856C9"/>
    <w:rsid w:val="00591A95"/>
    <w:rsid w:val="005B45EF"/>
    <w:rsid w:val="005B75F8"/>
    <w:rsid w:val="005C3B7D"/>
    <w:rsid w:val="005C652E"/>
    <w:rsid w:val="005F57E0"/>
    <w:rsid w:val="006003CE"/>
    <w:rsid w:val="00626955"/>
    <w:rsid w:val="006337DF"/>
    <w:rsid w:val="00635AC3"/>
    <w:rsid w:val="00664144"/>
    <w:rsid w:val="00665634"/>
    <w:rsid w:val="006845C0"/>
    <w:rsid w:val="0068634C"/>
    <w:rsid w:val="00692B4E"/>
    <w:rsid w:val="00695105"/>
    <w:rsid w:val="00696CDF"/>
    <w:rsid w:val="006C7067"/>
    <w:rsid w:val="006D27E6"/>
    <w:rsid w:val="007035AB"/>
    <w:rsid w:val="0070521B"/>
    <w:rsid w:val="00715CA0"/>
    <w:rsid w:val="0072129D"/>
    <w:rsid w:val="00735C23"/>
    <w:rsid w:val="00741D61"/>
    <w:rsid w:val="0075405D"/>
    <w:rsid w:val="00780F39"/>
    <w:rsid w:val="008156C9"/>
    <w:rsid w:val="00817253"/>
    <w:rsid w:val="0082184F"/>
    <w:rsid w:val="00827BBC"/>
    <w:rsid w:val="008302F8"/>
    <w:rsid w:val="008431E4"/>
    <w:rsid w:val="008518BA"/>
    <w:rsid w:val="008569D4"/>
    <w:rsid w:val="0086771E"/>
    <w:rsid w:val="008708EB"/>
    <w:rsid w:val="00872CA4"/>
    <w:rsid w:val="008737EA"/>
    <w:rsid w:val="008959A3"/>
    <w:rsid w:val="00897C3C"/>
    <w:rsid w:val="008A433C"/>
    <w:rsid w:val="008D0C7E"/>
    <w:rsid w:val="008E1FC9"/>
    <w:rsid w:val="00904BBE"/>
    <w:rsid w:val="00907541"/>
    <w:rsid w:val="009238DB"/>
    <w:rsid w:val="0092414C"/>
    <w:rsid w:val="00931E44"/>
    <w:rsid w:val="00945EE4"/>
    <w:rsid w:val="009526A2"/>
    <w:rsid w:val="00956835"/>
    <w:rsid w:val="009702EF"/>
    <w:rsid w:val="0097553E"/>
    <w:rsid w:val="009804B6"/>
    <w:rsid w:val="00980B13"/>
    <w:rsid w:val="0098296F"/>
    <w:rsid w:val="00991623"/>
    <w:rsid w:val="009938D8"/>
    <w:rsid w:val="009B1998"/>
    <w:rsid w:val="009C0202"/>
    <w:rsid w:val="00A3151F"/>
    <w:rsid w:val="00A32D24"/>
    <w:rsid w:val="00A43891"/>
    <w:rsid w:val="00A43F74"/>
    <w:rsid w:val="00A4651B"/>
    <w:rsid w:val="00A46682"/>
    <w:rsid w:val="00A562A1"/>
    <w:rsid w:val="00A60E0A"/>
    <w:rsid w:val="00A703B6"/>
    <w:rsid w:val="00A71772"/>
    <w:rsid w:val="00A91E5D"/>
    <w:rsid w:val="00AA59EA"/>
    <w:rsid w:val="00AB0E71"/>
    <w:rsid w:val="00AB1517"/>
    <w:rsid w:val="00AC7EFE"/>
    <w:rsid w:val="00B05643"/>
    <w:rsid w:val="00B1252F"/>
    <w:rsid w:val="00B12C18"/>
    <w:rsid w:val="00B21A89"/>
    <w:rsid w:val="00B27A0A"/>
    <w:rsid w:val="00B460A8"/>
    <w:rsid w:val="00B57A45"/>
    <w:rsid w:val="00B7043A"/>
    <w:rsid w:val="00B70C72"/>
    <w:rsid w:val="00B719F8"/>
    <w:rsid w:val="00B909AC"/>
    <w:rsid w:val="00BB52D1"/>
    <w:rsid w:val="00BE08F4"/>
    <w:rsid w:val="00BE3F0E"/>
    <w:rsid w:val="00BE6683"/>
    <w:rsid w:val="00BF6788"/>
    <w:rsid w:val="00BF7D28"/>
    <w:rsid w:val="00C0303E"/>
    <w:rsid w:val="00C04234"/>
    <w:rsid w:val="00C13150"/>
    <w:rsid w:val="00C529A3"/>
    <w:rsid w:val="00C75D2C"/>
    <w:rsid w:val="00C82A2B"/>
    <w:rsid w:val="00C83DFD"/>
    <w:rsid w:val="00CA17DA"/>
    <w:rsid w:val="00CA3C17"/>
    <w:rsid w:val="00CC1BCE"/>
    <w:rsid w:val="00CE4224"/>
    <w:rsid w:val="00CF7FA7"/>
    <w:rsid w:val="00D23596"/>
    <w:rsid w:val="00D27799"/>
    <w:rsid w:val="00D3549A"/>
    <w:rsid w:val="00D36584"/>
    <w:rsid w:val="00D5455F"/>
    <w:rsid w:val="00D63D21"/>
    <w:rsid w:val="00D909E5"/>
    <w:rsid w:val="00D90D5A"/>
    <w:rsid w:val="00DD0039"/>
    <w:rsid w:val="00DD4ABD"/>
    <w:rsid w:val="00DE39D0"/>
    <w:rsid w:val="00DE5DFE"/>
    <w:rsid w:val="00E143E9"/>
    <w:rsid w:val="00E16D82"/>
    <w:rsid w:val="00E30BAF"/>
    <w:rsid w:val="00E31C64"/>
    <w:rsid w:val="00E371D7"/>
    <w:rsid w:val="00E41181"/>
    <w:rsid w:val="00E44A7E"/>
    <w:rsid w:val="00E55161"/>
    <w:rsid w:val="00E80529"/>
    <w:rsid w:val="00E935FA"/>
    <w:rsid w:val="00EA40FC"/>
    <w:rsid w:val="00EC6CB7"/>
    <w:rsid w:val="00F313C6"/>
    <w:rsid w:val="00F46F05"/>
    <w:rsid w:val="00F57F9B"/>
    <w:rsid w:val="00F72BB9"/>
    <w:rsid w:val="00F73647"/>
    <w:rsid w:val="00F90D92"/>
    <w:rsid w:val="00F926BC"/>
    <w:rsid w:val="00F93DE6"/>
    <w:rsid w:val="00F94382"/>
    <w:rsid w:val="00F97768"/>
    <w:rsid w:val="00FA27D3"/>
    <w:rsid w:val="00FB3671"/>
    <w:rsid w:val="00FB7B7A"/>
    <w:rsid w:val="00FC34E9"/>
    <w:rsid w:val="00FC5B1F"/>
    <w:rsid w:val="00FD4FE4"/>
    <w:rsid w:val="00FE0D2F"/>
    <w:rsid w:val="00FF63E8"/>
    <w:rsid w:val="2DF4C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0E1B7F"/>
  <w15:chartTrackingRefBased/>
  <w15:docId w15:val="{A8A6FC15-F9EE-4277-BADA-9251BE2B4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59A3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91E5D"/>
    <w:pPr>
      <w:keepNext/>
      <w:keepLines/>
      <w:spacing w:before="240" w:after="0"/>
      <w:outlineLvl w:val="0"/>
    </w:pPr>
    <w:rPr>
      <w:rFonts w:ascii="Calibri Light" w:eastAsia="Times New Roman" w:hAnsi="Calibri Light"/>
      <w:color w:val="2F5496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91E5D"/>
    <w:pPr>
      <w:keepNext/>
      <w:keepLines/>
      <w:spacing w:before="40" w:after="0"/>
      <w:outlineLvl w:val="2"/>
    </w:pPr>
    <w:rPr>
      <w:rFonts w:ascii="Calibri Light" w:eastAsia="Times New Roman" w:hAnsi="Calibri Light"/>
      <w:color w:val="1F3763"/>
      <w:sz w:val="24"/>
      <w:szCs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91E5D"/>
    <w:pPr>
      <w:keepNext/>
      <w:keepLines/>
      <w:spacing w:before="40" w:after="0"/>
      <w:outlineLvl w:val="3"/>
    </w:pPr>
    <w:rPr>
      <w:rFonts w:ascii="Calibri Light" w:eastAsia="Times New Roman" w:hAnsi="Calibri Light"/>
      <w:i/>
      <w:iCs/>
      <w:color w:val="2F5496"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91E5D"/>
    <w:pPr>
      <w:keepNext/>
      <w:keepLines/>
      <w:spacing w:before="40" w:after="0"/>
      <w:outlineLvl w:val="4"/>
    </w:pPr>
    <w:rPr>
      <w:rFonts w:ascii="Calibri Light" w:eastAsia="Times New Roman" w:hAnsi="Calibri Light"/>
      <w:color w:val="2F5496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91E5D"/>
    <w:pPr>
      <w:keepNext/>
      <w:keepLines/>
      <w:spacing w:before="40" w:after="0"/>
      <w:outlineLvl w:val="5"/>
    </w:pPr>
    <w:rPr>
      <w:rFonts w:ascii="Calibri Light" w:eastAsia="Times New Roman" w:hAnsi="Calibri Light"/>
      <w:color w:val="1F3763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91E5D"/>
    <w:rPr>
      <w:rFonts w:ascii="Calibri Light" w:eastAsia="Times New Roman" w:hAnsi="Calibri Light" w:cs="Times New Roman"/>
      <w:color w:val="2F5496"/>
      <w:sz w:val="32"/>
      <w:szCs w:val="32"/>
      <w:lang w:val="x-none" w:eastAsia="x-none"/>
    </w:rPr>
  </w:style>
  <w:style w:type="character" w:customStyle="1" w:styleId="Nagwek3Znak">
    <w:name w:val="Nagłówek 3 Znak"/>
    <w:link w:val="Nagwek3"/>
    <w:uiPriority w:val="9"/>
    <w:semiHidden/>
    <w:rsid w:val="00A91E5D"/>
    <w:rPr>
      <w:rFonts w:ascii="Calibri Light" w:eastAsia="Times New Roman" w:hAnsi="Calibri Light" w:cs="Times New Roman"/>
      <w:color w:val="1F3763"/>
      <w:sz w:val="24"/>
      <w:szCs w:val="24"/>
      <w:lang w:val="x-none" w:eastAsia="x-none"/>
    </w:rPr>
  </w:style>
  <w:style w:type="character" w:customStyle="1" w:styleId="Nagwek4Znak">
    <w:name w:val="Nagłówek 4 Znak"/>
    <w:link w:val="Nagwek4"/>
    <w:uiPriority w:val="9"/>
    <w:semiHidden/>
    <w:rsid w:val="00A91E5D"/>
    <w:rPr>
      <w:rFonts w:ascii="Calibri Light" w:eastAsia="Times New Roman" w:hAnsi="Calibri Light" w:cs="Times New Roman"/>
      <w:i/>
      <w:iCs/>
      <w:color w:val="2F5496"/>
      <w:sz w:val="20"/>
      <w:szCs w:val="20"/>
      <w:lang w:val="x-none" w:eastAsia="x-none"/>
    </w:rPr>
  </w:style>
  <w:style w:type="character" w:customStyle="1" w:styleId="Nagwek5Znak">
    <w:name w:val="Nagłówek 5 Znak"/>
    <w:link w:val="Nagwek5"/>
    <w:uiPriority w:val="9"/>
    <w:semiHidden/>
    <w:rsid w:val="00A91E5D"/>
    <w:rPr>
      <w:rFonts w:ascii="Calibri Light" w:eastAsia="Times New Roman" w:hAnsi="Calibri Light" w:cs="Times New Roman"/>
      <w:color w:val="2F5496"/>
      <w:sz w:val="20"/>
      <w:szCs w:val="20"/>
      <w:lang w:val="x-none" w:eastAsia="x-none"/>
    </w:rPr>
  </w:style>
  <w:style w:type="character" w:customStyle="1" w:styleId="Nagwek6Znak">
    <w:name w:val="Nagłówek 6 Znak"/>
    <w:link w:val="Nagwek6"/>
    <w:uiPriority w:val="9"/>
    <w:semiHidden/>
    <w:rsid w:val="00A91E5D"/>
    <w:rPr>
      <w:rFonts w:ascii="Calibri Light" w:eastAsia="Times New Roman" w:hAnsi="Calibri Light" w:cs="Times New Roman"/>
      <w:color w:val="1F3763"/>
      <w:sz w:val="20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A91E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A91E5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A91E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rsid w:val="00A91E5D"/>
    <w:rPr>
      <w:rFonts w:ascii="Calibri" w:eastAsia="Calibri" w:hAnsi="Calibri" w:cs="Times New Roman"/>
    </w:rPr>
  </w:style>
  <w:style w:type="character" w:customStyle="1" w:styleId="st">
    <w:name w:val="st"/>
    <w:rsid w:val="00A91E5D"/>
  </w:style>
  <w:style w:type="character" w:styleId="Hipercze">
    <w:name w:val="Hyperlink"/>
    <w:unhideWhenUsed/>
    <w:rsid w:val="00A91E5D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A91E5D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A91E5D"/>
    <w:pPr>
      <w:ind w:left="720"/>
      <w:contextualSpacing/>
    </w:pPr>
  </w:style>
  <w:style w:type="paragraph" w:styleId="Spistreci1">
    <w:name w:val="toc 1"/>
    <w:basedOn w:val="Normalny"/>
    <w:next w:val="Normalny"/>
    <w:autoRedefine/>
    <w:uiPriority w:val="39"/>
    <w:unhideWhenUsed/>
    <w:rsid w:val="00A91E5D"/>
    <w:pPr>
      <w:spacing w:before="120" w:after="120"/>
    </w:pPr>
    <w:rPr>
      <w:rFonts w:cs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A91E5D"/>
    <w:pPr>
      <w:spacing w:after="0"/>
      <w:ind w:left="220"/>
    </w:pPr>
    <w:rPr>
      <w:rFonts w:cs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A91E5D"/>
    <w:pPr>
      <w:spacing w:after="0"/>
      <w:ind w:left="440"/>
    </w:pPr>
    <w:rPr>
      <w:rFonts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A91E5D"/>
    <w:pPr>
      <w:spacing w:after="0"/>
      <w:ind w:left="660"/>
    </w:pPr>
    <w:rPr>
      <w:rFonts w:cs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A91E5D"/>
    <w:pPr>
      <w:spacing w:after="0"/>
      <w:ind w:left="880"/>
    </w:pPr>
    <w:rPr>
      <w:rFonts w:cs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A91E5D"/>
    <w:pPr>
      <w:spacing w:after="0"/>
      <w:ind w:left="1100"/>
    </w:pPr>
    <w:rPr>
      <w:rFonts w:cs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A91E5D"/>
    <w:pPr>
      <w:spacing w:after="0"/>
      <w:ind w:left="1320"/>
    </w:pPr>
    <w:rPr>
      <w:rFonts w:cs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A91E5D"/>
    <w:pPr>
      <w:spacing w:after="0"/>
      <w:ind w:left="1540"/>
    </w:pPr>
    <w:rPr>
      <w:rFonts w:cs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A91E5D"/>
    <w:pPr>
      <w:spacing w:after="0"/>
      <w:ind w:left="1760"/>
    </w:pPr>
    <w:rPr>
      <w:rFonts w:cs="Calibri"/>
      <w:sz w:val="18"/>
      <w:szCs w:val="18"/>
    </w:rPr>
  </w:style>
  <w:style w:type="table" w:styleId="Tabela-Siatka">
    <w:name w:val="Table Grid"/>
    <w:basedOn w:val="Standardowy"/>
    <w:uiPriority w:val="39"/>
    <w:rsid w:val="00A91E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0">
    <w:name w:val="WW8Num1z0"/>
    <w:rsid w:val="00A91E5D"/>
    <w:rPr>
      <w:b/>
    </w:rPr>
  </w:style>
  <w:style w:type="character" w:customStyle="1" w:styleId="WW8Num2z0">
    <w:name w:val="WW8Num2z0"/>
    <w:rsid w:val="00A91E5D"/>
    <w:rPr>
      <w:rFonts w:hint="default"/>
      <w:sz w:val="24"/>
      <w:szCs w:val="24"/>
    </w:rPr>
  </w:style>
  <w:style w:type="character" w:customStyle="1" w:styleId="WW8Num3z0">
    <w:name w:val="WW8Num3z0"/>
    <w:rsid w:val="00A91E5D"/>
    <w:rPr>
      <w:rFonts w:hint="default"/>
      <w:b/>
      <w:sz w:val="24"/>
      <w:szCs w:val="24"/>
    </w:rPr>
  </w:style>
  <w:style w:type="character" w:customStyle="1" w:styleId="WW8Num4z0">
    <w:name w:val="WW8Num4z0"/>
    <w:rsid w:val="00A91E5D"/>
    <w:rPr>
      <w:rFonts w:hint="default"/>
      <w:b/>
      <w:sz w:val="24"/>
      <w:szCs w:val="24"/>
    </w:rPr>
  </w:style>
  <w:style w:type="character" w:customStyle="1" w:styleId="WW8Num5z0">
    <w:name w:val="WW8Num5z0"/>
    <w:rsid w:val="00A91E5D"/>
    <w:rPr>
      <w:rFonts w:hint="default"/>
      <w:b/>
      <w:sz w:val="24"/>
      <w:szCs w:val="24"/>
    </w:rPr>
  </w:style>
  <w:style w:type="character" w:customStyle="1" w:styleId="WW8Num6z0">
    <w:name w:val="WW8Num6z0"/>
    <w:rsid w:val="00A91E5D"/>
    <w:rPr>
      <w:rFonts w:hint="default"/>
      <w:b/>
      <w:i w:val="0"/>
      <w:iCs w:val="0"/>
      <w:color w:val="000000"/>
      <w:sz w:val="24"/>
      <w:szCs w:val="24"/>
      <w:shd w:val="clear" w:color="auto" w:fill="auto"/>
    </w:rPr>
  </w:style>
  <w:style w:type="character" w:customStyle="1" w:styleId="WW8Num7z0">
    <w:name w:val="WW8Num7z0"/>
    <w:rsid w:val="00A91E5D"/>
    <w:rPr>
      <w:rFonts w:hint="default"/>
      <w:sz w:val="24"/>
      <w:szCs w:val="24"/>
    </w:rPr>
  </w:style>
  <w:style w:type="character" w:customStyle="1" w:styleId="WW8Num8z0">
    <w:name w:val="WW8Num8z0"/>
    <w:rsid w:val="00A91E5D"/>
    <w:rPr>
      <w:rFonts w:hint="default"/>
      <w:sz w:val="24"/>
      <w:szCs w:val="24"/>
    </w:rPr>
  </w:style>
  <w:style w:type="character" w:customStyle="1" w:styleId="WW8Num9z0">
    <w:name w:val="WW8Num9z0"/>
    <w:rsid w:val="00A91E5D"/>
    <w:rPr>
      <w:rFonts w:hint="default"/>
      <w:b/>
      <w:sz w:val="24"/>
      <w:szCs w:val="24"/>
    </w:rPr>
  </w:style>
  <w:style w:type="character" w:customStyle="1" w:styleId="WW8Num10z0">
    <w:name w:val="WW8Num10z0"/>
    <w:rsid w:val="00A91E5D"/>
    <w:rPr>
      <w:rFonts w:ascii="Times New Roman" w:hAnsi="Times New Roman" w:cs="Times New Roman" w:hint="default"/>
      <w:sz w:val="24"/>
      <w:szCs w:val="24"/>
      <w:lang w:val="pl-PL"/>
    </w:rPr>
  </w:style>
  <w:style w:type="character" w:customStyle="1" w:styleId="WW8Num11z0">
    <w:name w:val="WW8Num11z0"/>
    <w:rsid w:val="00A91E5D"/>
    <w:rPr>
      <w:rFonts w:ascii="Symbol" w:hAnsi="Symbol" w:cs="Symbol" w:hint="default"/>
      <w:b/>
      <w:sz w:val="24"/>
      <w:szCs w:val="24"/>
    </w:rPr>
  </w:style>
  <w:style w:type="character" w:customStyle="1" w:styleId="WW8Num12z0">
    <w:name w:val="WW8Num12z0"/>
    <w:rsid w:val="00A91E5D"/>
    <w:rPr>
      <w:rFonts w:hint="default"/>
      <w:b/>
      <w:sz w:val="24"/>
      <w:szCs w:val="24"/>
    </w:rPr>
  </w:style>
  <w:style w:type="character" w:customStyle="1" w:styleId="WW8Num13z0">
    <w:name w:val="WW8Num13z0"/>
    <w:rsid w:val="00A91E5D"/>
    <w:rPr>
      <w:rFonts w:hint="default"/>
      <w:b/>
      <w:sz w:val="24"/>
      <w:szCs w:val="24"/>
    </w:rPr>
  </w:style>
  <w:style w:type="character" w:customStyle="1" w:styleId="WW8Num14z0">
    <w:name w:val="WW8Num14z0"/>
    <w:rsid w:val="00A91E5D"/>
    <w:rPr>
      <w:rFonts w:hint="default"/>
      <w:sz w:val="24"/>
      <w:szCs w:val="24"/>
    </w:rPr>
  </w:style>
  <w:style w:type="character" w:customStyle="1" w:styleId="WW8Num15z0">
    <w:name w:val="WW8Num15z0"/>
    <w:rsid w:val="00A91E5D"/>
    <w:rPr>
      <w:rFonts w:hint="default"/>
      <w:b/>
      <w:sz w:val="24"/>
      <w:szCs w:val="24"/>
    </w:rPr>
  </w:style>
  <w:style w:type="character" w:customStyle="1" w:styleId="WW8Num16z0">
    <w:name w:val="WW8Num16z0"/>
    <w:rsid w:val="00A91E5D"/>
    <w:rPr>
      <w:rFonts w:hint="default"/>
      <w:spacing w:val="-1"/>
      <w:sz w:val="24"/>
      <w:szCs w:val="24"/>
    </w:rPr>
  </w:style>
  <w:style w:type="character" w:customStyle="1" w:styleId="WW8Num17z0">
    <w:name w:val="WW8Num17z0"/>
    <w:rsid w:val="00A91E5D"/>
    <w:rPr>
      <w:rFonts w:hint="default"/>
      <w:bCs/>
      <w:sz w:val="24"/>
      <w:szCs w:val="24"/>
      <w:lang w:eastAsia="pl-PL" w:bidi="pl-PL"/>
    </w:rPr>
  </w:style>
  <w:style w:type="character" w:customStyle="1" w:styleId="WW8Num18z0">
    <w:name w:val="WW8Num18z0"/>
    <w:rsid w:val="00A91E5D"/>
    <w:rPr>
      <w:rFonts w:hint="default"/>
      <w:bCs/>
      <w:sz w:val="22"/>
      <w:szCs w:val="22"/>
      <w:lang w:eastAsia="pl-PL" w:bidi="pl-PL"/>
    </w:rPr>
  </w:style>
  <w:style w:type="character" w:customStyle="1" w:styleId="WW8Num19z0">
    <w:name w:val="WW8Num19z0"/>
    <w:rsid w:val="00A91E5D"/>
    <w:rPr>
      <w:rFonts w:ascii="Symbol" w:hAnsi="Symbol" w:cs="Symbol" w:hint="default"/>
      <w:sz w:val="24"/>
      <w:szCs w:val="24"/>
    </w:rPr>
  </w:style>
  <w:style w:type="character" w:customStyle="1" w:styleId="WW8Num20z0">
    <w:name w:val="WW8Num20z0"/>
    <w:rsid w:val="00A91E5D"/>
    <w:rPr>
      <w:rFonts w:hint="default"/>
      <w:sz w:val="24"/>
      <w:szCs w:val="24"/>
    </w:rPr>
  </w:style>
  <w:style w:type="character" w:customStyle="1" w:styleId="WW8Num21z0">
    <w:name w:val="WW8Num21z0"/>
    <w:rsid w:val="00A91E5D"/>
    <w:rPr>
      <w:rFonts w:hint="default"/>
      <w:b/>
      <w:sz w:val="24"/>
      <w:szCs w:val="24"/>
    </w:rPr>
  </w:style>
  <w:style w:type="character" w:customStyle="1" w:styleId="WW8Num22z0">
    <w:name w:val="WW8Num22z0"/>
    <w:rsid w:val="00A91E5D"/>
    <w:rPr>
      <w:rFonts w:hint="default"/>
      <w:b/>
      <w:sz w:val="24"/>
      <w:szCs w:val="24"/>
    </w:rPr>
  </w:style>
  <w:style w:type="character" w:customStyle="1" w:styleId="WW8Num23z0">
    <w:name w:val="WW8Num23z0"/>
    <w:rsid w:val="00A91E5D"/>
    <w:rPr>
      <w:rFonts w:eastAsia="Arial" w:hint="default"/>
      <w:b/>
      <w:sz w:val="24"/>
      <w:szCs w:val="24"/>
    </w:rPr>
  </w:style>
  <w:style w:type="character" w:customStyle="1" w:styleId="WW8Num24z0">
    <w:name w:val="WW8Num24z0"/>
    <w:rsid w:val="00A91E5D"/>
    <w:rPr>
      <w:rFonts w:hint="default"/>
      <w:b/>
      <w:sz w:val="24"/>
      <w:szCs w:val="24"/>
    </w:rPr>
  </w:style>
  <w:style w:type="character" w:customStyle="1" w:styleId="WW8Num25z0">
    <w:name w:val="WW8Num25z0"/>
    <w:rsid w:val="00A91E5D"/>
    <w:rPr>
      <w:rFonts w:hint="default"/>
    </w:rPr>
  </w:style>
  <w:style w:type="character" w:customStyle="1" w:styleId="WW8Num26z0">
    <w:name w:val="WW8Num26z0"/>
    <w:rsid w:val="00A91E5D"/>
    <w:rPr>
      <w:rFonts w:hint="default"/>
      <w:spacing w:val="1"/>
      <w:sz w:val="24"/>
      <w:szCs w:val="24"/>
    </w:rPr>
  </w:style>
  <w:style w:type="character" w:customStyle="1" w:styleId="WW8Num27z0">
    <w:name w:val="WW8Num27z0"/>
    <w:rsid w:val="00A91E5D"/>
    <w:rPr>
      <w:rFonts w:ascii="Times New Roman" w:hAnsi="Times New Roman" w:cs="Times New Roman" w:hint="default"/>
      <w:b/>
    </w:rPr>
  </w:style>
  <w:style w:type="character" w:customStyle="1" w:styleId="WW8Num28z0">
    <w:name w:val="WW8Num28z0"/>
    <w:rsid w:val="00A91E5D"/>
    <w:rPr>
      <w:rFonts w:ascii="Times New Roman" w:eastAsia="SimSun" w:hAnsi="Times New Roman" w:cs="Times New Roman"/>
      <w:sz w:val="24"/>
      <w:szCs w:val="24"/>
    </w:rPr>
  </w:style>
  <w:style w:type="character" w:customStyle="1" w:styleId="WW8Num29z0">
    <w:name w:val="WW8Num29z0"/>
    <w:rsid w:val="00A91E5D"/>
    <w:rPr>
      <w:rFonts w:hint="default"/>
      <w:b/>
      <w:sz w:val="24"/>
      <w:szCs w:val="24"/>
    </w:rPr>
  </w:style>
  <w:style w:type="character" w:customStyle="1" w:styleId="WW8Num30z0">
    <w:name w:val="WW8Num30z0"/>
    <w:rsid w:val="00A91E5D"/>
    <w:rPr>
      <w:rFonts w:hint="default"/>
      <w:sz w:val="24"/>
      <w:szCs w:val="24"/>
    </w:rPr>
  </w:style>
  <w:style w:type="character" w:customStyle="1" w:styleId="WW8Num31z0">
    <w:name w:val="WW8Num31z0"/>
    <w:rsid w:val="00A91E5D"/>
    <w:rPr>
      <w:rFonts w:ascii="Symbol" w:hAnsi="Symbol" w:cs="Symbol" w:hint="default"/>
      <w:sz w:val="24"/>
      <w:szCs w:val="24"/>
    </w:rPr>
  </w:style>
  <w:style w:type="character" w:customStyle="1" w:styleId="WW8Num32z0">
    <w:name w:val="WW8Num32z0"/>
    <w:rsid w:val="00A91E5D"/>
    <w:rPr>
      <w:rFonts w:hint="default"/>
      <w:sz w:val="24"/>
      <w:szCs w:val="24"/>
    </w:rPr>
  </w:style>
  <w:style w:type="character" w:customStyle="1" w:styleId="WW8Num33z0">
    <w:name w:val="WW8Num33z0"/>
    <w:rsid w:val="00A91E5D"/>
    <w:rPr>
      <w:rFonts w:hint="default"/>
      <w:sz w:val="24"/>
      <w:szCs w:val="24"/>
    </w:rPr>
  </w:style>
  <w:style w:type="character" w:customStyle="1" w:styleId="WW8Num34z0">
    <w:name w:val="WW8Num34z0"/>
    <w:rsid w:val="00A91E5D"/>
    <w:rPr>
      <w:rFonts w:hint="default"/>
    </w:rPr>
  </w:style>
  <w:style w:type="character" w:customStyle="1" w:styleId="WW8Num35z0">
    <w:name w:val="WW8Num35z0"/>
    <w:rsid w:val="00A91E5D"/>
    <w:rPr>
      <w:rFonts w:eastAsia="Arial" w:hint="default"/>
      <w:b/>
      <w:spacing w:val="-2"/>
      <w:sz w:val="24"/>
      <w:szCs w:val="24"/>
    </w:rPr>
  </w:style>
  <w:style w:type="character" w:customStyle="1" w:styleId="WW8Num36z0">
    <w:name w:val="WW8Num36z0"/>
    <w:rsid w:val="00A91E5D"/>
    <w:rPr>
      <w:rFonts w:eastAsia="Arial" w:hint="default"/>
      <w:spacing w:val="-2"/>
      <w:sz w:val="24"/>
      <w:szCs w:val="24"/>
    </w:rPr>
  </w:style>
  <w:style w:type="character" w:customStyle="1" w:styleId="WW8Num37z0">
    <w:name w:val="WW8Num37z0"/>
    <w:rsid w:val="00A91E5D"/>
    <w:rPr>
      <w:rFonts w:hint="default"/>
      <w:spacing w:val="-2"/>
      <w:sz w:val="24"/>
      <w:szCs w:val="24"/>
    </w:rPr>
  </w:style>
  <w:style w:type="character" w:customStyle="1" w:styleId="WW8Num38z0">
    <w:name w:val="WW8Num38z0"/>
    <w:rsid w:val="00A91E5D"/>
    <w:rPr>
      <w:rFonts w:hint="default"/>
      <w:sz w:val="24"/>
      <w:szCs w:val="24"/>
    </w:rPr>
  </w:style>
  <w:style w:type="character" w:customStyle="1" w:styleId="WW8Num39z0">
    <w:name w:val="WW8Num39z0"/>
    <w:rsid w:val="00A91E5D"/>
    <w:rPr>
      <w:rFonts w:hint="default"/>
      <w:color w:val="auto"/>
    </w:rPr>
  </w:style>
  <w:style w:type="character" w:customStyle="1" w:styleId="WW8Num40z0">
    <w:name w:val="WW8Num40z0"/>
    <w:rsid w:val="00A91E5D"/>
    <w:rPr>
      <w:rFonts w:ascii="Symbol" w:hAnsi="Symbol" w:cs="Symbol" w:hint="default"/>
      <w:sz w:val="24"/>
      <w:szCs w:val="24"/>
    </w:rPr>
  </w:style>
  <w:style w:type="character" w:customStyle="1" w:styleId="WW8Num41z0">
    <w:name w:val="WW8Num41z0"/>
    <w:rsid w:val="00A91E5D"/>
    <w:rPr>
      <w:rFonts w:eastAsia="Yu Gothic" w:hint="default"/>
      <w:b/>
      <w:bCs/>
      <w:iCs/>
      <w:sz w:val="24"/>
      <w:szCs w:val="24"/>
      <w:lang w:eastAsia="pl-PL" w:bidi="pl-PL"/>
    </w:rPr>
  </w:style>
  <w:style w:type="character" w:customStyle="1" w:styleId="WW8Num42z0">
    <w:name w:val="WW8Num42z0"/>
    <w:rsid w:val="00A91E5D"/>
    <w:rPr>
      <w:rFonts w:ascii="Times New Roman" w:hAnsi="Times New Roman" w:cs="Symbol" w:hint="default"/>
      <w:b/>
      <w:i w:val="0"/>
      <w:iCs w:val="0"/>
      <w:color w:val="000000"/>
      <w:spacing w:val="1"/>
      <w:sz w:val="24"/>
      <w:szCs w:val="24"/>
    </w:rPr>
  </w:style>
  <w:style w:type="character" w:customStyle="1" w:styleId="WW8Num43z0">
    <w:name w:val="WW8Num43z0"/>
    <w:rsid w:val="00A91E5D"/>
    <w:rPr>
      <w:rFonts w:hint="default"/>
      <w:b/>
      <w:bCs/>
      <w:sz w:val="24"/>
      <w:szCs w:val="22"/>
      <w:lang w:eastAsia="pl-PL" w:bidi="pl-PL"/>
    </w:rPr>
  </w:style>
  <w:style w:type="character" w:customStyle="1" w:styleId="WW8Num44z0">
    <w:name w:val="WW8Num44z0"/>
    <w:rsid w:val="00A91E5D"/>
    <w:rPr>
      <w:rFonts w:hint="default"/>
      <w:b/>
      <w:color w:val="auto"/>
      <w:sz w:val="24"/>
      <w:szCs w:val="24"/>
    </w:rPr>
  </w:style>
  <w:style w:type="character" w:customStyle="1" w:styleId="WW8Num45z0">
    <w:name w:val="WW8Num45z0"/>
    <w:rsid w:val="00A91E5D"/>
    <w:rPr>
      <w:rFonts w:hint="default"/>
      <w:sz w:val="24"/>
      <w:szCs w:val="24"/>
    </w:rPr>
  </w:style>
  <w:style w:type="character" w:customStyle="1" w:styleId="WW8Num46z0">
    <w:name w:val="WW8Num46z0"/>
    <w:rsid w:val="00A91E5D"/>
    <w:rPr>
      <w:rFonts w:hint="default"/>
      <w:sz w:val="24"/>
      <w:szCs w:val="24"/>
    </w:rPr>
  </w:style>
  <w:style w:type="character" w:customStyle="1" w:styleId="WW8Num46z1">
    <w:name w:val="WW8Num46z1"/>
    <w:rsid w:val="00A91E5D"/>
  </w:style>
  <w:style w:type="character" w:customStyle="1" w:styleId="WW8Num46z2">
    <w:name w:val="WW8Num46z2"/>
    <w:rsid w:val="00A91E5D"/>
  </w:style>
  <w:style w:type="character" w:customStyle="1" w:styleId="WW8Num46z3">
    <w:name w:val="WW8Num46z3"/>
    <w:rsid w:val="00A91E5D"/>
  </w:style>
  <w:style w:type="character" w:customStyle="1" w:styleId="WW8Num46z4">
    <w:name w:val="WW8Num46z4"/>
    <w:rsid w:val="00A91E5D"/>
  </w:style>
  <w:style w:type="character" w:customStyle="1" w:styleId="WW8Num46z5">
    <w:name w:val="WW8Num46z5"/>
    <w:rsid w:val="00A91E5D"/>
  </w:style>
  <w:style w:type="character" w:customStyle="1" w:styleId="WW8Num46z6">
    <w:name w:val="WW8Num46z6"/>
    <w:rsid w:val="00A91E5D"/>
  </w:style>
  <w:style w:type="character" w:customStyle="1" w:styleId="WW8Num46z7">
    <w:name w:val="WW8Num46z7"/>
    <w:rsid w:val="00A91E5D"/>
  </w:style>
  <w:style w:type="character" w:customStyle="1" w:styleId="WW8Num46z8">
    <w:name w:val="WW8Num46z8"/>
    <w:rsid w:val="00A91E5D"/>
  </w:style>
  <w:style w:type="character" w:customStyle="1" w:styleId="WW8Num1z1">
    <w:name w:val="WW8Num1z1"/>
    <w:rsid w:val="00A91E5D"/>
    <w:rPr>
      <w:rFonts w:ascii="Times New Roman" w:eastAsia="SimSun" w:hAnsi="Times New Roman" w:cs="Times New Roman"/>
    </w:rPr>
  </w:style>
  <w:style w:type="character" w:customStyle="1" w:styleId="WW8Num1z2">
    <w:name w:val="WW8Num1z2"/>
    <w:rsid w:val="00A91E5D"/>
  </w:style>
  <w:style w:type="character" w:customStyle="1" w:styleId="WW8Num1z3">
    <w:name w:val="WW8Num1z3"/>
    <w:rsid w:val="00A91E5D"/>
  </w:style>
  <w:style w:type="character" w:customStyle="1" w:styleId="WW8Num1z4">
    <w:name w:val="WW8Num1z4"/>
    <w:rsid w:val="00A91E5D"/>
  </w:style>
  <w:style w:type="character" w:customStyle="1" w:styleId="WW8Num1z5">
    <w:name w:val="WW8Num1z5"/>
    <w:rsid w:val="00A91E5D"/>
  </w:style>
  <w:style w:type="character" w:customStyle="1" w:styleId="WW8Num1z6">
    <w:name w:val="WW8Num1z6"/>
    <w:rsid w:val="00A91E5D"/>
  </w:style>
  <w:style w:type="character" w:customStyle="1" w:styleId="WW8Num1z7">
    <w:name w:val="WW8Num1z7"/>
    <w:rsid w:val="00A91E5D"/>
  </w:style>
  <w:style w:type="character" w:customStyle="1" w:styleId="WW8Num1z8">
    <w:name w:val="WW8Num1z8"/>
    <w:rsid w:val="00A91E5D"/>
  </w:style>
  <w:style w:type="character" w:customStyle="1" w:styleId="WW8Num2z1">
    <w:name w:val="WW8Num2z1"/>
    <w:rsid w:val="00A91E5D"/>
  </w:style>
  <w:style w:type="character" w:customStyle="1" w:styleId="WW8Num2z2">
    <w:name w:val="WW8Num2z2"/>
    <w:rsid w:val="00A91E5D"/>
  </w:style>
  <w:style w:type="character" w:customStyle="1" w:styleId="WW8Num2z3">
    <w:name w:val="WW8Num2z3"/>
    <w:rsid w:val="00A91E5D"/>
  </w:style>
  <w:style w:type="character" w:customStyle="1" w:styleId="WW8Num2z4">
    <w:name w:val="WW8Num2z4"/>
    <w:rsid w:val="00A91E5D"/>
  </w:style>
  <w:style w:type="character" w:customStyle="1" w:styleId="WW8Num2z5">
    <w:name w:val="WW8Num2z5"/>
    <w:rsid w:val="00A91E5D"/>
  </w:style>
  <w:style w:type="character" w:customStyle="1" w:styleId="WW8Num2z6">
    <w:name w:val="WW8Num2z6"/>
    <w:rsid w:val="00A91E5D"/>
  </w:style>
  <w:style w:type="character" w:customStyle="1" w:styleId="WW8Num2z7">
    <w:name w:val="WW8Num2z7"/>
    <w:rsid w:val="00A91E5D"/>
  </w:style>
  <w:style w:type="character" w:customStyle="1" w:styleId="WW8Num2z8">
    <w:name w:val="WW8Num2z8"/>
    <w:rsid w:val="00A91E5D"/>
  </w:style>
  <w:style w:type="character" w:customStyle="1" w:styleId="WW8Num3z1">
    <w:name w:val="WW8Num3z1"/>
    <w:rsid w:val="00A91E5D"/>
  </w:style>
  <w:style w:type="character" w:customStyle="1" w:styleId="WW8Num3z2">
    <w:name w:val="WW8Num3z2"/>
    <w:rsid w:val="00A91E5D"/>
  </w:style>
  <w:style w:type="character" w:customStyle="1" w:styleId="WW8Num3z3">
    <w:name w:val="WW8Num3z3"/>
    <w:rsid w:val="00A91E5D"/>
  </w:style>
  <w:style w:type="character" w:customStyle="1" w:styleId="WW8Num3z4">
    <w:name w:val="WW8Num3z4"/>
    <w:rsid w:val="00A91E5D"/>
  </w:style>
  <w:style w:type="character" w:customStyle="1" w:styleId="WW8Num3z5">
    <w:name w:val="WW8Num3z5"/>
    <w:rsid w:val="00A91E5D"/>
  </w:style>
  <w:style w:type="character" w:customStyle="1" w:styleId="WW8Num3z6">
    <w:name w:val="WW8Num3z6"/>
    <w:rsid w:val="00A91E5D"/>
  </w:style>
  <w:style w:type="character" w:customStyle="1" w:styleId="WW8Num3z7">
    <w:name w:val="WW8Num3z7"/>
    <w:rsid w:val="00A91E5D"/>
  </w:style>
  <w:style w:type="character" w:customStyle="1" w:styleId="WW8Num3z8">
    <w:name w:val="WW8Num3z8"/>
    <w:rsid w:val="00A91E5D"/>
  </w:style>
  <w:style w:type="character" w:customStyle="1" w:styleId="WW8Num4z1">
    <w:name w:val="WW8Num4z1"/>
    <w:rsid w:val="00A91E5D"/>
  </w:style>
  <w:style w:type="character" w:customStyle="1" w:styleId="WW8Num4z2">
    <w:name w:val="WW8Num4z2"/>
    <w:rsid w:val="00A91E5D"/>
  </w:style>
  <w:style w:type="character" w:customStyle="1" w:styleId="WW8Num4z3">
    <w:name w:val="WW8Num4z3"/>
    <w:rsid w:val="00A91E5D"/>
  </w:style>
  <w:style w:type="character" w:customStyle="1" w:styleId="WW8Num4z4">
    <w:name w:val="WW8Num4z4"/>
    <w:rsid w:val="00A91E5D"/>
  </w:style>
  <w:style w:type="character" w:customStyle="1" w:styleId="WW8Num4z5">
    <w:name w:val="WW8Num4z5"/>
    <w:rsid w:val="00A91E5D"/>
  </w:style>
  <w:style w:type="character" w:customStyle="1" w:styleId="WW8Num4z6">
    <w:name w:val="WW8Num4z6"/>
    <w:rsid w:val="00A91E5D"/>
  </w:style>
  <w:style w:type="character" w:customStyle="1" w:styleId="WW8Num4z7">
    <w:name w:val="WW8Num4z7"/>
    <w:rsid w:val="00A91E5D"/>
  </w:style>
  <w:style w:type="character" w:customStyle="1" w:styleId="WW8Num4z8">
    <w:name w:val="WW8Num4z8"/>
    <w:rsid w:val="00A91E5D"/>
  </w:style>
  <w:style w:type="character" w:customStyle="1" w:styleId="WW8Num5z1">
    <w:name w:val="WW8Num5z1"/>
    <w:rsid w:val="00A91E5D"/>
  </w:style>
  <w:style w:type="character" w:customStyle="1" w:styleId="WW8Num5z2">
    <w:name w:val="WW8Num5z2"/>
    <w:rsid w:val="00A91E5D"/>
  </w:style>
  <w:style w:type="character" w:customStyle="1" w:styleId="WW8Num5z3">
    <w:name w:val="WW8Num5z3"/>
    <w:rsid w:val="00A91E5D"/>
  </w:style>
  <w:style w:type="character" w:customStyle="1" w:styleId="WW8Num5z4">
    <w:name w:val="WW8Num5z4"/>
    <w:rsid w:val="00A91E5D"/>
  </w:style>
  <w:style w:type="character" w:customStyle="1" w:styleId="WW8Num5z5">
    <w:name w:val="WW8Num5z5"/>
    <w:rsid w:val="00A91E5D"/>
  </w:style>
  <w:style w:type="character" w:customStyle="1" w:styleId="WW8Num5z6">
    <w:name w:val="WW8Num5z6"/>
    <w:rsid w:val="00A91E5D"/>
  </w:style>
  <w:style w:type="character" w:customStyle="1" w:styleId="WW8Num5z7">
    <w:name w:val="WW8Num5z7"/>
    <w:rsid w:val="00A91E5D"/>
  </w:style>
  <w:style w:type="character" w:customStyle="1" w:styleId="WW8Num5z8">
    <w:name w:val="WW8Num5z8"/>
    <w:rsid w:val="00A91E5D"/>
  </w:style>
  <w:style w:type="character" w:customStyle="1" w:styleId="WW8Num6z1">
    <w:name w:val="WW8Num6z1"/>
    <w:rsid w:val="00A91E5D"/>
  </w:style>
  <w:style w:type="character" w:customStyle="1" w:styleId="WW8Num6z2">
    <w:name w:val="WW8Num6z2"/>
    <w:rsid w:val="00A91E5D"/>
  </w:style>
  <w:style w:type="character" w:customStyle="1" w:styleId="WW8Num6z3">
    <w:name w:val="WW8Num6z3"/>
    <w:rsid w:val="00A91E5D"/>
  </w:style>
  <w:style w:type="character" w:customStyle="1" w:styleId="WW8Num6z4">
    <w:name w:val="WW8Num6z4"/>
    <w:rsid w:val="00A91E5D"/>
  </w:style>
  <w:style w:type="character" w:customStyle="1" w:styleId="WW8Num6z5">
    <w:name w:val="WW8Num6z5"/>
    <w:rsid w:val="00A91E5D"/>
  </w:style>
  <w:style w:type="character" w:customStyle="1" w:styleId="WW8Num6z6">
    <w:name w:val="WW8Num6z6"/>
    <w:rsid w:val="00A91E5D"/>
  </w:style>
  <w:style w:type="character" w:customStyle="1" w:styleId="WW8Num6z7">
    <w:name w:val="WW8Num6z7"/>
    <w:rsid w:val="00A91E5D"/>
  </w:style>
  <w:style w:type="character" w:customStyle="1" w:styleId="WW8Num6z8">
    <w:name w:val="WW8Num6z8"/>
    <w:rsid w:val="00A91E5D"/>
  </w:style>
  <w:style w:type="character" w:customStyle="1" w:styleId="WW8Num7z1">
    <w:name w:val="WW8Num7z1"/>
    <w:rsid w:val="00A91E5D"/>
  </w:style>
  <w:style w:type="character" w:customStyle="1" w:styleId="WW8Num7z2">
    <w:name w:val="WW8Num7z2"/>
    <w:rsid w:val="00A91E5D"/>
  </w:style>
  <w:style w:type="character" w:customStyle="1" w:styleId="WW8Num7z3">
    <w:name w:val="WW8Num7z3"/>
    <w:rsid w:val="00A91E5D"/>
  </w:style>
  <w:style w:type="character" w:customStyle="1" w:styleId="WW8Num7z4">
    <w:name w:val="WW8Num7z4"/>
    <w:rsid w:val="00A91E5D"/>
  </w:style>
  <w:style w:type="character" w:customStyle="1" w:styleId="WW8Num7z5">
    <w:name w:val="WW8Num7z5"/>
    <w:rsid w:val="00A91E5D"/>
  </w:style>
  <w:style w:type="character" w:customStyle="1" w:styleId="WW8Num7z6">
    <w:name w:val="WW8Num7z6"/>
    <w:rsid w:val="00A91E5D"/>
  </w:style>
  <w:style w:type="character" w:customStyle="1" w:styleId="WW8Num7z7">
    <w:name w:val="WW8Num7z7"/>
    <w:rsid w:val="00A91E5D"/>
  </w:style>
  <w:style w:type="character" w:customStyle="1" w:styleId="WW8Num7z8">
    <w:name w:val="WW8Num7z8"/>
    <w:rsid w:val="00A91E5D"/>
  </w:style>
  <w:style w:type="character" w:customStyle="1" w:styleId="WW8Num8z1">
    <w:name w:val="WW8Num8z1"/>
    <w:rsid w:val="00A91E5D"/>
  </w:style>
  <w:style w:type="character" w:customStyle="1" w:styleId="WW8Num8z2">
    <w:name w:val="WW8Num8z2"/>
    <w:rsid w:val="00A91E5D"/>
  </w:style>
  <w:style w:type="character" w:customStyle="1" w:styleId="WW8Num8z3">
    <w:name w:val="WW8Num8z3"/>
    <w:rsid w:val="00A91E5D"/>
  </w:style>
  <w:style w:type="character" w:customStyle="1" w:styleId="WW8Num8z4">
    <w:name w:val="WW8Num8z4"/>
    <w:rsid w:val="00A91E5D"/>
  </w:style>
  <w:style w:type="character" w:customStyle="1" w:styleId="WW8Num8z5">
    <w:name w:val="WW8Num8z5"/>
    <w:rsid w:val="00A91E5D"/>
  </w:style>
  <w:style w:type="character" w:customStyle="1" w:styleId="WW8Num8z6">
    <w:name w:val="WW8Num8z6"/>
    <w:rsid w:val="00A91E5D"/>
  </w:style>
  <w:style w:type="character" w:customStyle="1" w:styleId="WW8Num8z7">
    <w:name w:val="WW8Num8z7"/>
    <w:rsid w:val="00A91E5D"/>
  </w:style>
  <w:style w:type="character" w:customStyle="1" w:styleId="WW8Num8z8">
    <w:name w:val="WW8Num8z8"/>
    <w:rsid w:val="00A91E5D"/>
  </w:style>
  <w:style w:type="character" w:customStyle="1" w:styleId="WW8Num9z1">
    <w:name w:val="WW8Num9z1"/>
    <w:rsid w:val="00A91E5D"/>
  </w:style>
  <w:style w:type="character" w:customStyle="1" w:styleId="WW8Num9z2">
    <w:name w:val="WW8Num9z2"/>
    <w:rsid w:val="00A91E5D"/>
  </w:style>
  <w:style w:type="character" w:customStyle="1" w:styleId="WW8Num9z3">
    <w:name w:val="WW8Num9z3"/>
    <w:rsid w:val="00A91E5D"/>
  </w:style>
  <w:style w:type="character" w:customStyle="1" w:styleId="WW8Num9z4">
    <w:name w:val="WW8Num9z4"/>
    <w:rsid w:val="00A91E5D"/>
  </w:style>
  <w:style w:type="character" w:customStyle="1" w:styleId="WW8Num9z5">
    <w:name w:val="WW8Num9z5"/>
    <w:rsid w:val="00A91E5D"/>
  </w:style>
  <w:style w:type="character" w:customStyle="1" w:styleId="WW8Num9z6">
    <w:name w:val="WW8Num9z6"/>
    <w:rsid w:val="00A91E5D"/>
  </w:style>
  <w:style w:type="character" w:customStyle="1" w:styleId="WW8Num9z7">
    <w:name w:val="WW8Num9z7"/>
    <w:rsid w:val="00A91E5D"/>
  </w:style>
  <w:style w:type="character" w:customStyle="1" w:styleId="WW8Num9z8">
    <w:name w:val="WW8Num9z8"/>
    <w:rsid w:val="00A91E5D"/>
  </w:style>
  <w:style w:type="character" w:customStyle="1" w:styleId="WW8Num10z1">
    <w:name w:val="WW8Num10z1"/>
    <w:rsid w:val="00A91E5D"/>
  </w:style>
  <w:style w:type="character" w:customStyle="1" w:styleId="WW8Num10z2">
    <w:name w:val="WW8Num10z2"/>
    <w:rsid w:val="00A91E5D"/>
  </w:style>
  <w:style w:type="character" w:customStyle="1" w:styleId="WW8Num10z3">
    <w:name w:val="WW8Num10z3"/>
    <w:rsid w:val="00A91E5D"/>
  </w:style>
  <w:style w:type="character" w:customStyle="1" w:styleId="WW8Num10z4">
    <w:name w:val="WW8Num10z4"/>
    <w:rsid w:val="00A91E5D"/>
  </w:style>
  <w:style w:type="character" w:customStyle="1" w:styleId="WW8Num10z5">
    <w:name w:val="WW8Num10z5"/>
    <w:rsid w:val="00A91E5D"/>
  </w:style>
  <w:style w:type="character" w:customStyle="1" w:styleId="WW8Num10z6">
    <w:name w:val="WW8Num10z6"/>
    <w:rsid w:val="00A91E5D"/>
  </w:style>
  <w:style w:type="character" w:customStyle="1" w:styleId="WW8Num10z7">
    <w:name w:val="WW8Num10z7"/>
    <w:rsid w:val="00A91E5D"/>
  </w:style>
  <w:style w:type="character" w:customStyle="1" w:styleId="WW8Num10z8">
    <w:name w:val="WW8Num10z8"/>
    <w:rsid w:val="00A91E5D"/>
  </w:style>
  <w:style w:type="character" w:customStyle="1" w:styleId="WW8Num11z1">
    <w:name w:val="WW8Num11z1"/>
    <w:rsid w:val="00A91E5D"/>
    <w:rPr>
      <w:rFonts w:ascii="Courier New" w:hAnsi="Courier New" w:cs="Courier New" w:hint="default"/>
    </w:rPr>
  </w:style>
  <w:style w:type="character" w:customStyle="1" w:styleId="WW8Num11z2">
    <w:name w:val="WW8Num11z2"/>
    <w:rsid w:val="00A91E5D"/>
    <w:rPr>
      <w:rFonts w:ascii="Wingdings" w:hAnsi="Wingdings" w:cs="Wingdings" w:hint="default"/>
    </w:rPr>
  </w:style>
  <w:style w:type="character" w:customStyle="1" w:styleId="WW8Num12z1">
    <w:name w:val="WW8Num12z1"/>
    <w:rsid w:val="00A91E5D"/>
  </w:style>
  <w:style w:type="character" w:customStyle="1" w:styleId="WW8Num12z2">
    <w:name w:val="WW8Num12z2"/>
    <w:rsid w:val="00A91E5D"/>
  </w:style>
  <w:style w:type="character" w:customStyle="1" w:styleId="WW8Num12z3">
    <w:name w:val="WW8Num12z3"/>
    <w:rsid w:val="00A91E5D"/>
  </w:style>
  <w:style w:type="character" w:customStyle="1" w:styleId="WW8Num12z4">
    <w:name w:val="WW8Num12z4"/>
    <w:rsid w:val="00A91E5D"/>
  </w:style>
  <w:style w:type="character" w:customStyle="1" w:styleId="WW8Num12z5">
    <w:name w:val="WW8Num12z5"/>
    <w:rsid w:val="00A91E5D"/>
  </w:style>
  <w:style w:type="character" w:customStyle="1" w:styleId="WW8Num12z6">
    <w:name w:val="WW8Num12z6"/>
    <w:rsid w:val="00A91E5D"/>
  </w:style>
  <w:style w:type="character" w:customStyle="1" w:styleId="WW8Num12z7">
    <w:name w:val="WW8Num12z7"/>
    <w:rsid w:val="00A91E5D"/>
  </w:style>
  <w:style w:type="character" w:customStyle="1" w:styleId="WW8Num12z8">
    <w:name w:val="WW8Num12z8"/>
    <w:rsid w:val="00A91E5D"/>
  </w:style>
  <w:style w:type="character" w:customStyle="1" w:styleId="WW8Num13z1">
    <w:name w:val="WW8Num13z1"/>
    <w:rsid w:val="00A91E5D"/>
  </w:style>
  <w:style w:type="character" w:customStyle="1" w:styleId="WW8Num13z2">
    <w:name w:val="WW8Num13z2"/>
    <w:rsid w:val="00A91E5D"/>
  </w:style>
  <w:style w:type="character" w:customStyle="1" w:styleId="WW8Num13z3">
    <w:name w:val="WW8Num13z3"/>
    <w:rsid w:val="00A91E5D"/>
  </w:style>
  <w:style w:type="character" w:customStyle="1" w:styleId="WW8Num13z4">
    <w:name w:val="WW8Num13z4"/>
    <w:rsid w:val="00A91E5D"/>
  </w:style>
  <w:style w:type="character" w:customStyle="1" w:styleId="WW8Num13z5">
    <w:name w:val="WW8Num13z5"/>
    <w:rsid w:val="00A91E5D"/>
  </w:style>
  <w:style w:type="character" w:customStyle="1" w:styleId="WW8Num13z6">
    <w:name w:val="WW8Num13z6"/>
    <w:rsid w:val="00A91E5D"/>
  </w:style>
  <w:style w:type="character" w:customStyle="1" w:styleId="WW8Num13z7">
    <w:name w:val="WW8Num13z7"/>
    <w:rsid w:val="00A91E5D"/>
  </w:style>
  <w:style w:type="character" w:customStyle="1" w:styleId="WW8Num13z8">
    <w:name w:val="WW8Num13z8"/>
    <w:rsid w:val="00A91E5D"/>
  </w:style>
  <w:style w:type="character" w:customStyle="1" w:styleId="WW8Num14z1">
    <w:name w:val="WW8Num14z1"/>
    <w:rsid w:val="00A91E5D"/>
  </w:style>
  <w:style w:type="character" w:customStyle="1" w:styleId="WW8Num14z2">
    <w:name w:val="WW8Num14z2"/>
    <w:rsid w:val="00A91E5D"/>
  </w:style>
  <w:style w:type="character" w:customStyle="1" w:styleId="WW8Num14z3">
    <w:name w:val="WW8Num14z3"/>
    <w:rsid w:val="00A91E5D"/>
  </w:style>
  <w:style w:type="character" w:customStyle="1" w:styleId="WW8Num14z4">
    <w:name w:val="WW8Num14z4"/>
    <w:rsid w:val="00A91E5D"/>
  </w:style>
  <w:style w:type="character" w:customStyle="1" w:styleId="WW8Num14z5">
    <w:name w:val="WW8Num14z5"/>
    <w:rsid w:val="00A91E5D"/>
  </w:style>
  <w:style w:type="character" w:customStyle="1" w:styleId="WW8Num14z6">
    <w:name w:val="WW8Num14z6"/>
    <w:rsid w:val="00A91E5D"/>
  </w:style>
  <w:style w:type="character" w:customStyle="1" w:styleId="WW8Num14z7">
    <w:name w:val="WW8Num14z7"/>
    <w:rsid w:val="00A91E5D"/>
  </w:style>
  <w:style w:type="character" w:customStyle="1" w:styleId="WW8Num14z8">
    <w:name w:val="WW8Num14z8"/>
    <w:rsid w:val="00A91E5D"/>
  </w:style>
  <w:style w:type="character" w:customStyle="1" w:styleId="WW8Num15z1">
    <w:name w:val="WW8Num15z1"/>
    <w:rsid w:val="00A91E5D"/>
  </w:style>
  <w:style w:type="character" w:customStyle="1" w:styleId="WW8Num15z2">
    <w:name w:val="WW8Num15z2"/>
    <w:rsid w:val="00A91E5D"/>
  </w:style>
  <w:style w:type="character" w:customStyle="1" w:styleId="WW8Num15z3">
    <w:name w:val="WW8Num15z3"/>
    <w:rsid w:val="00A91E5D"/>
  </w:style>
  <w:style w:type="character" w:customStyle="1" w:styleId="WW8Num15z4">
    <w:name w:val="WW8Num15z4"/>
    <w:rsid w:val="00A91E5D"/>
  </w:style>
  <w:style w:type="character" w:customStyle="1" w:styleId="WW8Num15z5">
    <w:name w:val="WW8Num15z5"/>
    <w:rsid w:val="00A91E5D"/>
  </w:style>
  <w:style w:type="character" w:customStyle="1" w:styleId="WW8Num15z6">
    <w:name w:val="WW8Num15z6"/>
    <w:rsid w:val="00A91E5D"/>
  </w:style>
  <w:style w:type="character" w:customStyle="1" w:styleId="WW8Num15z7">
    <w:name w:val="WW8Num15z7"/>
    <w:rsid w:val="00A91E5D"/>
  </w:style>
  <w:style w:type="character" w:customStyle="1" w:styleId="WW8Num15z8">
    <w:name w:val="WW8Num15z8"/>
    <w:rsid w:val="00A91E5D"/>
  </w:style>
  <w:style w:type="character" w:customStyle="1" w:styleId="WW8Num16z1">
    <w:name w:val="WW8Num16z1"/>
    <w:rsid w:val="00A91E5D"/>
  </w:style>
  <w:style w:type="character" w:customStyle="1" w:styleId="WW8Num16z2">
    <w:name w:val="WW8Num16z2"/>
    <w:rsid w:val="00A91E5D"/>
  </w:style>
  <w:style w:type="character" w:customStyle="1" w:styleId="WW8Num16z3">
    <w:name w:val="WW8Num16z3"/>
    <w:rsid w:val="00A91E5D"/>
  </w:style>
  <w:style w:type="character" w:customStyle="1" w:styleId="WW8Num16z4">
    <w:name w:val="WW8Num16z4"/>
    <w:rsid w:val="00A91E5D"/>
  </w:style>
  <w:style w:type="character" w:customStyle="1" w:styleId="WW8Num16z5">
    <w:name w:val="WW8Num16z5"/>
    <w:rsid w:val="00A91E5D"/>
  </w:style>
  <w:style w:type="character" w:customStyle="1" w:styleId="WW8Num16z6">
    <w:name w:val="WW8Num16z6"/>
    <w:rsid w:val="00A91E5D"/>
  </w:style>
  <w:style w:type="character" w:customStyle="1" w:styleId="WW8Num16z7">
    <w:name w:val="WW8Num16z7"/>
    <w:rsid w:val="00A91E5D"/>
  </w:style>
  <w:style w:type="character" w:customStyle="1" w:styleId="WW8Num16z8">
    <w:name w:val="WW8Num16z8"/>
    <w:rsid w:val="00A91E5D"/>
  </w:style>
  <w:style w:type="character" w:customStyle="1" w:styleId="WW8Num17z1">
    <w:name w:val="WW8Num17z1"/>
    <w:rsid w:val="00A91E5D"/>
  </w:style>
  <w:style w:type="character" w:customStyle="1" w:styleId="WW8Num17z2">
    <w:name w:val="WW8Num17z2"/>
    <w:rsid w:val="00A91E5D"/>
  </w:style>
  <w:style w:type="character" w:customStyle="1" w:styleId="WW8Num17z3">
    <w:name w:val="WW8Num17z3"/>
    <w:rsid w:val="00A91E5D"/>
  </w:style>
  <w:style w:type="character" w:customStyle="1" w:styleId="WW8Num17z4">
    <w:name w:val="WW8Num17z4"/>
    <w:rsid w:val="00A91E5D"/>
  </w:style>
  <w:style w:type="character" w:customStyle="1" w:styleId="WW8Num17z5">
    <w:name w:val="WW8Num17z5"/>
    <w:rsid w:val="00A91E5D"/>
  </w:style>
  <w:style w:type="character" w:customStyle="1" w:styleId="WW8Num17z6">
    <w:name w:val="WW8Num17z6"/>
    <w:rsid w:val="00A91E5D"/>
  </w:style>
  <w:style w:type="character" w:customStyle="1" w:styleId="WW8Num17z7">
    <w:name w:val="WW8Num17z7"/>
    <w:rsid w:val="00A91E5D"/>
  </w:style>
  <w:style w:type="character" w:customStyle="1" w:styleId="WW8Num17z8">
    <w:name w:val="WW8Num17z8"/>
    <w:rsid w:val="00A91E5D"/>
  </w:style>
  <w:style w:type="character" w:customStyle="1" w:styleId="WW8Num18z1">
    <w:name w:val="WW8Num18z1"/>
    <w:rsid w:val="00A91E5D"/>
  </w:style>
  <w:style w:type="character" w:customStyle="1" w:styleId="WW8Num18z2">
    <w:name w:val="WW8Num18z2"/>
    <w:rsid w:val="00A91E5D"/>
    <w:rPr>
      <w:rFonts w:ascii="Times New Roman" w:eastAsia="Times New Roman" w:hAnsi="Times New Roman" w:cs="Times New Roman"/>
    </w:rPr>
  </w:style>
  <w:style w:type="character" w:customStyle="1" w:styleId="WW8Num18z3">
    <w:name w:val="WW8Num18z3"/>
    <w:rsid w:val="00A91E5D"/>
  </w:style>
  <w:style w:type="character" w:customStyle="1" w:styleId="WW8Num18z4">
    <w:name w:val="WW8Num18z4"/>
    <w:rsid w:val="00A91E5D"/>
  </w:style>
  <w:style w:type="character" w:customStyle="1" w:styleId="WW8Num18z5">
    <w:name w:val="WW8Num18z5"/>
    <w:rsid w:val="00A91E5D"/>
  </w:style>
  <w:style w:type="character" w:customStyle="1" w:styleId="WW8Num18z6">
    <w:name w:val="WW8Num18z6"/>
    <w:rsid w:val="00A91E5D"/>
  </w:style>
  <w:style w:type="character" w:customStyle="1" w:styleId="WW8Num18z7">
    <w:name w:val="WW8Num18z7"/>
    <w:rsid w:val="00A91E5D"/>
  </w:style>
  <w:style w:type="character" w:customStyle="1" w:styleId="WW8Num18z8">
    <w:name w:val="WW8Num18z8"/>
    <w:rsid w:val="00A91E5D"/>
  </w:style>
  <w:style w:type="character" w:customStyle="1" w:styleId="WW8Num19z1">
    <w:name w:val="WW8Num19z1"/>
    <w:rsid w:val="00A91E5D"/>
    <w:rPr>
      <w:rFonts w:ascii="Courier New" w:hAnsi="Courier New" w:cs="Courier New" w:hint="default"/>
    </w:rPr>
  </w:style>
  <w:style w:type="character" w:customStyle="1" w:styleId="WW8Num19z2">
    <w:name w:val="WW8Num19z2"/>
    <w:rsid w:val="00A91E5D"/>
    <w:rPr>
      <w:rFonts w:ascii="Wingdings" w:hAnsi="Wingdings" w:cs="Wingdings" w:hint="default"/>
    </w:rPr>
  </w:style>
  <w:style w:type="character" w:customStyle="1" w:styleId="WW8Num20z1">
    <w:name w:val="WW8Num20z1"/>
    <w:rsid w:val="00A91E5D"/>
  </w:style>
  <w:style w:type="character" w:customStyle="1" w:styleId="WW8Num20z2">
    <w:name w:val="WW8Num20z2"/>
    <w:rsid w:val="00A91E5D"/>
  </w:style>
  <w:style w:type="character" w:customStyle="1" w:styleId="WW8Num20z3">
    <w:name w:val="WW8Num20z3"/>
    <w:rsid w:val="00A91E5D"/>
  </w:style>
  <w:style w:type="character" w:customStyle="1" w:styleId="WW8Num20z4">
    <w:name w:val="WW8Num20z4"/>
    <w:rsid w:val="00A91E5D"/>
  </w:style>
  <w:style w:type="character" w:customStyle="1" w:styleId="WW8Num20z5">
    <w:name w:val="WW8Num20z5"/>
    <w:rsid w:val="00A91E5D"/>
  </w:style>
  <w:style w:type="character" w:customStyle="1" w:styleId="WW8Num20z6">
    <w:name w:val="WW8Num20z6"/>
    <w:rsid w:val="00A91E5D"/>
  </w:style>
  <w:style w:type="character" w:customStyle="1" w:styleId="WW8Num20z7">
    <w:name w:val="WW8Num20z7"/>
    <w:rsid w:val="00A91E5D"/>
  </w:style>
  <w:style w:type="character" w:customStyle="1" w:styleId="WW8Num20z8">
    <w:name w:val="WW8Num20z8"/>
    <w:rsid w:val="00A91E5D"/>
  </w:style>
  <w:style w:type="character" w:customStyle="1" w:styleId="WW8Num21z1">
    <w:name w:val="WW8Num21z1"/>
    <w:rsid w:val="00A91E5D"/>
  </w:style>
  <w:style w:type="character" w:customStyle="1" w:styleId="WW8Num21z2">
    <w:name w:val="WW8Num21z2"/>
    <w:rsid w:val="00A91E5D"/>
  </w:style>
  <w:style w:type="character" w:customStyle="1" w:styleId="WW8Num21z3">
    <w:name w:val="WW8Num21z3"/>
    <w:rsid w:val="00A91E5D"/>
  </w:style>
  <w:style w:type="character" w:customStyle="1" w:styleId="WW8Num21z4">
    <w:name w:val="WW8Num21z4"/>
    <w:rsid w:val="00A91E5D"/>
  </w:style>
  <w:style w:type="character" w:customStyle="1" w:styleId="WW8Num21z5">
    <w:name w:val="WW8Num21z5"/>
    <w:rsid w:val="00A91E5D"/>
  </w:style>
  <w:style w:type="character" w:customStyle="1" w:styleId="WW8Num21z6">
    <w:name w:val="WW8Num21z6"/>
    <w:rsid w:val="00A91E5D"/>
  </w:style>
  <w:style w:type="character" w:customStyle="1" w:styleId="WW8Num21z7">
    <w:name w:val="WW8Num21z7"/>
    <w:rsid w:val="00A91E5D"/>
  </w:style>
  <w:style w:type="character" w:customStyle="1" w:styleId="WW8Num21z8">
    <w:name w:val="WW8Num21z8"/>
    <w:rsid w:val="00A91E5D"/>
  </w:style>
  <w:style w:type="character" w:customStyle="1" w:styleId="WW8Num22z1">
    <w:name w:val="WW8Num22z1"/>
    <w:rsid w:val="00A91E5D"/>
  </w:style>
  <w:style w:type="character" w:customStyle="1" w:styleId="WW8Num22z2">
    <w:name w:val="WW8Num22z2"/>
    <w:rsid w:val="00A91E5D"/>
  </w:style>
  <w:style w:type="character" w:customStyle="1" w:styleId="WW8Num22z3">
    <w:name w:val="WW8Num22z3"/>
    <w:rsid w:val="00A91E5D"/>
  </w:style>
  <w:style w:type="character" w:customStyle="1" w:styleId="WW8Num22z4">
    <w:name w:val="WW8Num22z4"/>
    <w:rsid w:val="00A91E5D"/>
  </w:style>
  <w:style w:type="character" w:customStyle="1" w:styleId="WW8Num22z5">
    <w:name w:val="WW8Num22z5"/>
    <w:rsid w:val="00A91E5D"/>
  </w:style>
  <w:style w:type="character" w:customStyle="1" w:styleId="WW8Num22z6">
    <w:name w:val="WW8Num22z6"/>
    <w:rsid w:val="00A91E5D"/>
  </w:style>
  <w:style w:type="character" w:customStyle="1" w:styleId="WW8Num22z7">
    <w:name w:val="WW8Num22z7"/>
    <w:rsid w:val="00A91E5D"/>
  </w:style>
  <w:style w:type="character" w:customStyle="1" w:styleId="WW8Num22z8">
    <w:name w:val="WW8Num22z8"/>
    <w:rsid w:val="00A91E5D"/>
  </w:style>
  <w:style w:type="character" w:customStyle="1" w:styleId="WW8Num23z1">
    <w:name w:val="WW8Num23z1"/>
    <w:rsid w:val="00A91E5D"/>
  </w:style>
  <w:style w:type="character" w:customStyle="1" w:styleId="WW8Num23z2">
    <w:name w:val="WW8Num23z2"/>
    <w:rsid w:val="00A91E5D"/>
  </w:style>
  <w:style w:type="character" w:customStyle="1" w:styleId="WW8Num23z3">
    <w:name w:val="WW8Num23z3"/>
    <w:rsid w:val="00A91E5D"/>
  </w:style>
  <w:style w:type="character" w:customStyle="1" w:styleId="WW8Num23z4">
    <w:name w:val="WW8Num23z4"/>
    <w:rsid w:val="00A91E5D"/>
  </w:style>
  <w:style w:type="character" w:customStyle="1" w:styleId="WW8Num23z5">
    <w:name w:val="WW8Num23z5"/>
    <w:rsid w:val="00A91E5D"/>
  </w:style>
  <w:style w:type="character" w:customStyle="1" w:styleId="WW8Num23z6">
    <w:name w:val="WW8Num23z6"/>
    <w:rsid w:val="00A91E5D"/>
  </w:style>
  <w:style w:type="character" w:customStyle="1" w:styleId="WW8Num23z7">
    <w:name w:val="WW8Num23z7"/>
    <w:rsid w:val="00A91E5D"/>
  </w:style>
  <w:style w:type="character" w:customStyle="1" w:styleId="WW8Num23z8">
    <w:name w:val="WW8Num23z8"/>
    <w:rsid w:val="00A91E5D"/>
  </w:style>
  <w:style w:type="character" w:customStyle="1" w:styleId="WW8Num24z1">
    <w:name w:val="WW8Num24z1"/>
    <w:rsid w:val="00A91E5D"/>
  </w:style>
  <w:style w:type="character" w:customStyle="1" w:styleId="WW8Num24z2">
    <w:name w:val="WW8Num24z2"/>
    <w:rsid w:val="00A91E5D"/>
  </w:style>
  <w:style w:type="character" w:customStyle="1" w:styleId="WW8Num24z3">
    <w:name w:val="WW8Num24z3"/>
    <w:rsid w:val="00A91E5D"/>
  </w:style>
  <w:style w:type="character" w:customStyle="1" w:styleId="WW8Num24z4">
    <w:name w:val="WW8Num24z4"/>
    <w:rsid w:val="00A91E5D"/>
  </w:style>
  <w:style w:type="character" w:customStyle="1" w:styleId="WW8Num24z5">
    <w:name w:val="WW8Num24z5"/>
    <w:rsid w:val="00A91E5D"/>
  </w:style>
  <w:style w:type="character" w:customStyle="1" w:styleId="WW8Num24z6">
    <w:name w:val="WW8Num24z6"/>
    <w:rsid w:val="00A91E5D"/>
  </w:style>
  <w:style w:type="character" w:customStyle="1" w:styleId="WW8Num24z7">
    <w:name w:val="WW8Num24z7"/>
    <w:rsid w:val="00A91E5D"/>
  </w:style>
  <w:style w:type="character" w:customStyle="1" w:styleId="WW8Num24z8">
    <w:name w:val="WW8Num24z8"/>
    <w:rsid w:val="00A91E5D"/>
  </w:style>
  <w:style w:type="character" w:customStyle="1" w:styleId="WW8Num25z1">
    <w:name w:val="WW8Num25z1"/>
    <w:rsid w:val="00A91E5D"/>
  </w:style>
  <w:style w:type="character" w:customStyle="1" w:styleId="WW8Num25z2">
    <w:name w:val="WW8Num25z2"/>
    <w:rsid w:val="00A91E5D"/>
  </w:style>
  <w:style w:type="character" w:customStyle="1" w:styleId="WW8Num25z3">
    <w:name w:val="WW8Num25z3"/>
    <w:rsid w:val="00A91E5D"/>
  </w:style>
  <w:style w:type="character" w:customStyle="1" w:styleId="WW8Num25z4">
    <w:name w:val="WW8Num25z4"/>
    <w:rsid w:val="00A91E5D"/>
  </w:style>
  <w:style w:type="character" w:customStyle="1" w:styleId="WW8Num25z5">
    <w:name w:val="WW8Num25z5"/>
    <w:rsid w:val="00A91E5D"/>
  </w:style>
  <w:style w:type="character" w:customStyle="1" w:styleId="WW8Num25z6">
    <w:name w:val="WW8Num25z6"/>
    <w:rsid w:val="00A91E5D"/>
  </w:style>
  <w:style w:type="character" w:customStyle="1" w:styleId="WW8Num25z7">
    <w:name w:val="WW8Num25z7"/>
    <w:rsid w:val="00A91E5D"/>
  </w:style>
  <w:style w:type="character" w:customStyle="1" w:styleId="WW8Num25z8">
    <w:name w:val="WW8Num25z8"/>
    <w:rsid w:val="00A91E5D"/>
  </w:style>
  <w:style w:type="character" w:customStyle="1" w:styleId="WW8Num26z1">
    <w:name w:val="WW8Num26z1"/>
    <w:rsid w:val="00A91E5D"/>
  </w:style>
  <w:style w:type="character" w:customStyle="1" w:styleId="WW8Num26z2">
    <w:name w:val="WW8Num26z2"/>
    <w:rsid w:val="00A91E5D"/>
  </w:style>
  <w:style w:type="character" w:customStyle="1" w:styleId="WW8Num26z3">
    <w:name w:val="WW8Num26z3"/>
    <w:rsid w:val="00A91E5D"/>
  </w:style>
  <w:style w:type="character" w:customStyle="1" w:styleId="WW8Num26z4">
    <w:name w:val="WW8Num26z4"/>
    <w:rsid w:val="00A91E5D"/>
  </w:style>
  <w:style w:type="character" w:customStyle="1" w:styleId="WW8Num26z5">
    <w:name w:val="WW8Num26z5"/>
    <w:rsid w:val="00A91E5D"/>
  </w:style>
  <w:style w:type="character" w:customStyle="1" w:styleId="WW8Num26z6">
    <w:name w:val="WW8Num26z6"/>
    <w:rsid w:val="00A91E5D"/>
  </w:style>
  <w:style w:type="character" w:customStyle="1" w:styleId="WW8Num26z7">
    <w:name w:val="WW8Num26z7"/>
    <w:rsid w:val="00A91E5D"/>
  </w:style>
  <w:style w:type="character" w:customStyle="1" w:styleId="WW8Num26z8">
    <w:name w:val="WW8Num26z8"/>
    <w:rsid w:val="00A91E5D"/>
  </w:style>
  <w:style w:type="character" w:customStyle="1" w:styleId="WW8Num27z1">
    <w:name w:val="WW8Num27z1"/>
    <w:rsid w:val="00A91E5D"/>
  </w:style>
  <w:style w:type="character" w:customStyle="1" w:styleId="WW8Num27z2">
    <w:name w:val="WW8Num27z2"/>
    <w:rsid w:val="00A91E5D"/>
  </w:style>
  <w:style w:type="character" w:customStyle="1" w:styleId="WW8Num27z3">
    <w:name w:val="WW8Num27z3"/>
    <w:rsid w:val="00A91E5D"/>
  </w:style>
  <w:style w:type="character" w:customStyle="1" w:styleId="WW8Num27z4">
    <w:name w:val="WW8Num27z4"/>
    <w:rsid w:val="00A91E5D"/>
  </w:style>
  <w:style w:type="character" w:customStyle="1" w:styleId="WW8Num27z5">
    <w:name w:val="WW8Num27z5"/>
    <w:rsid w:val="00A91E5D"/>
  </w:style>
  <w:style w:type="character" w:customStyle="1" w:styleId="WW8Num27z6">
    <w:name w:val="WW8Num27z6"/>
    <w:rsid w:val="00A91E5D"/>
  </w:style>
  <w:style w:type="character" w:customStyle="1" w:styleId="WW8Num27z7">
    <w:name w:val="WW8Num27z7"/>
    <w:rsid w:val="00A91E5D"/>
  </w:style>
  <w:style w:type="character" w:customStyle="1" w:styleId="WW8Num27z8">
    <w:name w:val="WW8Num27z8"/>
    <w:rsid w:val="00A91E5D"/>
  </w:style>
  <w:style w:type="character" w:customStyle="1" w:styleId="WW8Num28z1">
    <w:name w:val="WW8Num28z1"/>
    <w:rsid w:val="00A91E5D"/>
  </w:style>
  <w:style w:type="character" w:customStyle="1" w:styleId="WW8Num28z2">
    <w:name w:val="WW8Num28z2"/>
    <w:rsid w:val="00A91E5D"/>
  </w:style>
  <w:style w:type="character" w:customStyle="1" w:styleId="WW8Num28z3">
    <w:name w:val="WW8Num28z3"/>
    <w:rsid w:val="00A91E5D"/>
  </w:style>
  <w:style w:type="character" w:customStyle="1" w:styleId="WW8Num28z4">
    <w:name w:val="WW8Num28z4"/>
    <w:rsid w:val="00A91E5D"/>
  </w:style>
  <w:style w:type="character" w:customStyle="1" w:styleId="WW8Num28z5">
    <w:name w:val="WW8Num28z5"/>
    <w:rsid w:val="00A91E5D"/>
  </w:style>
  <w:style w:type="character" w:customStyle="1" w:styleId="WW8Num28z6">
    <w:name w:val="WW8Num28z6"/>
    <w:rsid w:val="00A91E5D"/>
  </w:style>
  <w:style w:type="character" w:customStyle="1" w:styleId="WW8Num28z7">
    <w:name w:val="WW8Num28z7"/>
    <w:rsid w:val="00A91E5D"/>
  </w:style>
  <w:style w:type="character" w:customStyle="1" w:styleId="WW8Num28z8">
    <w:name w:val="WW8Num28z8"/>
    <w:rsid w:val="00A91E5D"/>
  </w:style>
  <w:style w:type="character" w:customStyle="1" w:styleId="WW8Num29z1">
    <w:name w:val="WW8Num29z1"/>
    <w:rsid w:val="00A91E5D"/>
  </w:style>
  <w:style w:type="character" w:customStyle="1" w:styleId="WW8Num29z2">
    <w:name w:val="WW8Num29z2"/>
    <w:rsid w:val="00A91E5D"/>
  </w:style>
  <w:style w:type="character" w:customStyle="1" w:styleId="WW8Num29z3">
    <w:name w:val="WW8Num29z3"/>
    <w:rsid w:val="00A91E5D"/>
  </w:style>
  <w:style w:type="character" w:customStyle="1" w:styleId="WW8Num29z4">
    <w:name w:val="WW8Num29z4"/>
    <w:rsid w:val="00A91E5D"/>
  </w:style>
  <w:style w:type="character" w:customStyle="1" w:styleId="WW8Num29z5">
    <w:name w:val="WW8Num29z5"/>
    <w:rsid w:val="00A91E5D"/>
  </w:style>
  <w:style w:type="character" w:customStyle="1" w:styleId="WW8Num29z6">
    <w:name w:val="WW8Num29z6"/>
    <w:rsid w:val="00A91E5D"/>
  </w:style>
  <w:style w:type="character" w:customStyle="1" w:styleId="WW8Num29z7">
    <w:name w:val="WW8Num29z7"/>
    <w:rsid w:val="00A91E5D"/>
  </w:style>
  <w:style w:type="character" w:customStyle="1" w:styleId="WW8Num29z8">
    <w:name w:val="WW8Num29z8"/>
    <w:rsid w:val="00A91E5D"/>
  </w:style>
  <w:style w:type="character" w:customStyle="1" w:styleId="WW8Num30z1">
    <w:name w:val="WW8Num30z1"/>
    <w:rsid w:val="00A91E5D"/>
  </w:style>
  <w:style w:type="character" w:customStyle="1" w:styleId="WW8Num30z2">
    <w:name w:val="WW8Num30z2"/>
    <w:rsid w:val="00A91E5D"/>
  </w:style>
  <w:style w:type="character" w:customStyle="1" w:styleId="WW8Num30z3">
    <w:name w:val="WW8Num30z3"/>
    <w:rsid w:val="00A91E5D"/>
  </w:style>
  <w:style w:type="character" w:customStyle="1" w:styleId="WW8Num30z4">
    <w:name w:val="WW8Num30z4"/>
    <w:rsid w:val="00A91E5D"/>
  </w:style>
  <w:style w:type="character" w:customStyle="1" w:styleId="WW8Num30z5">
    <w:name w:val="WW8Num30z5"/>
    <w:rsid w:val="00A91E5D"/>
  </w:style>
  <w:style w:type="character" w:customStyle="1" w:styleId="WW8Num30z6">
    <w:name w:val="WW8Num30z6"/>
    <w:rsid w:val="00A91E5D"/>
  </w:style>
  <w:style w:type="character" w:customStyle="1" w:styleId="WW8Num30z7">
    <w:name w:val="WW8Num30z7"/>
    <w:rsid w:val="00A91E5D"/>
  </w:style>
  <w:style w:type="character" w:customStyle="1" w:styleId="WW8Num30z8">
    <w:name w:val="WW8Num30z8"/>
    <w:rsid w:val="00A91E5D"/>
  </w:style>
  <w:style w:type="character" w:customStyle="1" w:styleId="WW8Num31z1">
    <w:name w:val="WW8Num31z1"/>
    <w:rsid w:val="00A91E5D"/>
    <w:rPr>
      <w:rFonts w:ascii="Courier New" w:hAnsi="Courier New" w:cs="Courier New" w:hint="default"/>
    </w:rPr>
  </w:style>
  <w:style w:type="character" w:customStyle="1" w:styleId="WW8Num31z2">
    <w:name w:val="WW8Num31z2"/>
    <w:rsid w:val="00A91E5D"/>
    <w:rPr>
      <w:rFonts w:ascii="Wingdings" w:hAnsi="Wingdings" w:cs="Wingdings" w:hint="default"/>
    </w:rPr>
  </w:style>
  <w:style w:type="character" w:customStyle="1" w:styleId="WW8Num32z1">
    <w:name w:val="WW8Num32z1"/>
    <w:rsid w:val="00A91E5D"/>
  </w:style>
  <w:style w:type="character" w:customStyle="1" w:styleId="WW8Num32z2">
    <w:name w:val="WW8Num32z2"/>
    <w:rsid w:val="00A91E5D"/>
  </w:style>
  <w:style w:type="character" w:customStyle="1" w:styleId="WW8Num32z3">
    <w:name w:val="WW8Num32z3"/>
    <w:rsid w:val="00A91E5D"/>
  </w:style>
  <w:style w:type="character" w:customStyle="1" w:styleId="WW8Num32z4">
    <w:name w:val="WW8Num32z4"/>
    <w:rsid w:val="00A91E5D"/>
  </w:style>
  <w:style w:type="character" w:customStyle="1" w:styleId="WW8Num32z5">
    <w:name w:val="WW8Num32z5"/>
    <w:rsid w:val="00A91E5D"/>
  </w:style>
  <w:style w:type="character" w:customStyle="1" w:styleId="WW8Num32z6">
    <w:name w:val="WW8Num32z6"/>
    <w:rsid w:val="00A91E5D"/>
  </w:style>
  <w:style w:type="character" w:customStyle="1" w:styleId="WW8Num32z7">
    <w:name w:val="WW8Num32z7"/>
    <w:rsid w:val="00A91E5D"/>
  </w:style>
  <w:style w:type="character" w:customStyle="1" w:styleId="WW8Num32z8">
    <w:name w:val="WW8Num32z8"/>
    <w:rsid w:val="00A91E5D"/>
  </w:style>
  <w:style w:type="character" w:customStyle="1" w:styleId="WW8Num33z1">
    <w:name w:val="WW8Num33z1"/>
    <w:rsid w:val="00A91E5D"/>
  </w:style>
  <w:style w:type="character" w:customStyle="1" w:styleId="WW8Num33z2">
    <w:name w:val="WW8Num33z2"/>
    <w:rsid w:val="00A91E5D"/>
  </w:style>
  <w:style w:type="character" w:customStyle="1" w:styleId="WW8Num33z3">
    <w:name w:val="WW8Num33z3"/>
    <w:rsid w:val="00A91E5D"/>
  </w:style>
  <w:style w:type="character" w:customStyle="1" w:styleId="WW8Num33z4">
    <w:name w:val="WW8Num33z4"/>
    <w:rsid w:val="00A91E5D"/>
  </w:style>
  <w:style w:type="character" w:customStyle="1" w:styleId="WW8Num33z5">
    <w:name w:val="WW8Num33z5"/>
    <w:rsid w:val="00A91E5D"/>
  </w:style>
  <w:style w:type="character" w:customStyle="1" w:styleId="WW8Num33z6">
    <w:name w:val="WW8Num33z6"/>
    <w:rsid w:val="00A91E5D"/>
  </w:style>
  <w:style w:type="character" w:customStyle="1" w:styleId="WW8Num33z7">
    <w:name w:val="WW8Num33z7"/>
    <w:rsid w:val="00A91E5D"/>
  </w:style>
  <w:style w:type="character" w:customStyle="1" w:styleId="WW8Num33z8">
    <w:name w:val="WW8Num33z8"/>
    <w:rsid w:val="00A91E5D"/>
  </w:style>
  <w:style w:type="character" w:customStyle="1" w:styleId="WW8Num34z1">
    <w:name w:val="WW8Num34z1"/>
    <w:rsid w:val="00A91E5D"/>
  </w:style>
  <w:style w:type="character" w:customStyle="1" w:styleId="WW8Num34z2">
    <w:name w:val="WW8Num34z2"/>
    <w:rsid w:val="00A91E5D"/>
  </w:style>
  <w:style w:type="character" w:customStyle="1" w:styleId="WW8Num34z3">
    <w:name w:val="WW8Num34z3"/>
    <w:rsid w:val="00A91E5D"/>
  </w:style>
  <w:style w:type="character" w:customStyle="1" w:styleId="WW8Num34z4">
    <w:name w:val="WW8Num34z4"/>
    <w:rsid w:val="00A91E5D"/>
  </w:style>
  <w:style w:type="character" w:customStyle="1" w:styleId="WW8Num34z5">
    <w:name w:val="WW8Num34z5"/>
    <w:rsid w:val="00A91E5D"/>
  </w:style>
  <w:style w:type="character" w:customStyle="1" w:styleId="WW8Num34z6">
    <w:name w:val="WW8Num34z6"/>
    <w:rsid w:val="00A91E5D"/>
  </w:style>
  <w:style w:type="character" w:customStyle="1" w:styleId="WW8Num34z7">
    <w:name w:val="WW8Num34z7"/>
    <w:rsid w:val="00A91E5D"/>
  </w:style>
  <w:style w:type="character" w:customStyle="1" w:styleId="WW8Num34z8">
    <w:name w:val="WW8Num34z8"/>
    <w:rsid w:val="00A91E5D"/>
  </w:style>
  <w:style w:type="character" w:customStyle="1" w:styleId="WW8Num35z1">
    <w:name w:val="WW8Num35z1"/>
    <w:rsid w:val="00A91E5D"/>
  </w:style>
  <w:style w:type="character" w:customStyle="1" w:styleId="WW8Num35z2">
    <w:name w:val="WW8Num35z2"/>
    <w:rsid w:val="00A91E5D"/>
  </w:style>
  <w:style w:type="character" w:customStyle="1" w:styleId="WW8Num35z3">
    <w:name w:val="WW8Num35z3"/>
    <w:rsid w:val="00A91E5D"/>
  </w:style>
  <w:style w:type="character" w:customStyle="1" w:styleId="WW8Num35z4">
    <w:name w:val="WW8Num35z4"/>
    <w:rsid w:val="00A91E5D"/>
  </w:style>
  <w:style w:type="character" w:customStyle="1" w:styleId="WW8Num35z5">
    <w:name w:val="WW8Num35z5"/>
    <w:rsid w:val="00A91E5D"/>
  </w:style>
  <w:style w:type="character" w:customStyle="1" w:styleId="WW8Num35z6">
    <w:name w:val="WW8Num35z6"/>
    <w:rsid w:val="00A91E5D"/>
  </w:style>
  <w:style w:type="character" w:customStyle="1" w:styleId="WW8Num35z7">
    <w:name w:val="WW8Num35z7"/>
    <w:rsid w:val="00A91E5D"/>
  </w:style>
  <w:style w:type="character" w:customStyle="1" w:styleId="WW8Num35z8">
    <w:name w:val="WW8Num35z8"/>
    <w:rsid w:val="00A91E5D"/>
  </w:style>
  <w:style w:type="character" w:customStyle="1" w:styleId="WW8Num36z1">
    <w:name w:val="WW8Num36z1"/>
    <w:rsid w:val="00A91E5D"/>
  </w:style>
  <w:style w:type="character" w:customStyle="1" w:styleId="WW8Num36z2">
    <w:name w:val="WW8Num36z2"/>
    <w:rsid w:val="00A91E5D"/>
  </w:style>
  <w:style w:type="character" w:customStyle="1" w:styleId="WW8Num36z3">
    <w:name w:val="WW8Num36z3"/>
    <w:rsid w:val="00A91E5D"/>
  </w:style>
  <w:style w:type="character" w:customStyle="1" w:styleId="WW8Num36z4">
    <w:name w:val="WW8Num36z4"/>
    <w:rsid w:val="00A91E5D"/>
  </w:style>
  <w:style w:type="character" w:customStyle="1" w:styleId="WW8Num36z5">
    <w:name w:val="WW8Num36z5"/>
    <w:rsid w:val="00A91E5D"/>
  </w:style>
  <w:style w:type="character" w:customStyle="1" w:styleId="WW8Num36z6">
    <w:name w:val="WW8Num36z6"/>
    <w:rsid w:val="00A91E5D"/>
  </w:style>
  <w:style w:type="character" w:customStyle="1" w:styleId="WW8Num36z7">
    <w:name w:val="WW8Num36z7"/>
    <w:rsid w:val="00A91E5D"/>
  </w:style>
  <w:style w:type="character" w:customStyle="1" w:styleId="WW8Num36z8">
    <w:name w:val="WW8Num36z8"/>
    <w:rsid w:val="00A91E5D"/>
  </w:style>
  <w:style w:type="character" w:customStyle="1" w:styleId="WW8Num37z1">
    <w:name w:val="WW8Num37z1"/>
    <w:rsid w:val="00A91E5D"/>
  </w:style>
  <w:style w:type="character" w:customStyle="1" w:styleId="WW8Num37z2">
    <w:name w:val="WW8Num37z2"/>
    <w:rsid w:val="00A91E5D"/>
  </w:style>
  <w:style w:type="character" w:customStyle="1" w:styleId="WW8Num37z3">
    <w:name w:val="WW8Num37z3"/>
    <w:rsid w:val="00A91E5D"/>
  </w:style>
  <w:style w:type="character" w:customStyle="1" w:styleId="WW8Num37z4">
    <w:name w:val="WW8Num37z4"/>
    <w:rsid w:val="00A91E5D"/>
  </w:style>
  <w:style w:type="character" w:customStyle="1" w:styleId="WW8Num37z5">
    <w:name w:val="WW8Num37z5"/>
    <w:rsid w:val="00A91E5D"/>
  </w:style>
  <w:style w:type="character" w:customStyle="1" w:styleId="WW8Num37z6">
    <w:name w:val="WW8Num37z6"/>
    <w:rsid w:val="00A91E5D"/>
  </w:style>
  <w:style w:type="character" w:customStyle="1" w:styleId="WW8Num37z7">
    <w:name w:val="WW8Num37z7"/>
    <w:rsid w:val="00A91E5D"/>
  </w:style>
  <w:style w:type="character" w:customStyle="1" w:styleId="WW8Num37z8">
    <w:name w:val="WW8Num37z8"/>
    <w:rsid w:val="00A91E5D"/>
  </w:style>
  <w:style w:type="character" w:customStyle="1" w:styleId="WW8Num38z1">
    <w:name w:val="WW8Num38z1"/>
    <w:rsid w:val="00A91E5D"/>
  </w:style>
  <w:style w:type="character" w:customStyle="1" w:styleId="WW8Num38z2">
    <w:name w:val="WW8Num38z2"/>
    <w:rsid w:val="00A91E5D"/>
  </w:style>
  <w:style w:type="character" w:customStyle="1" w:styleId="WW8Num38z3">
    <w:name w:val="WW8Num38z3"/>
    <w:rsid w:val="00A91E5D"/>
  </w:style>
  <w:style w:type="character" w:customStyle="1" w:styleId="WW8Num38z4">
    <w:name w:val="WW8Num38z4"/>
    <w:rsid w:val="00A91E5D"/>
  </w:style>
  <w:style w:type="character" w:customStyle="1" w:styleId="WW8Num38z5">
    <w:name w:val="WW8Num38z5"/>
    <w:rsid w:val="00A91E5D"/>
  </w:style>
  <w:style w:type="character" w:customStyle="1" w:styleId="WW8Num38z6">
    <w:name w:val="WW8Num38z6"/>
    <w:rsid w:val="00A91E5D"/>
  </w:style>
  <w:style w:type="character" w:customStyle="1" w:styleId="WW8Num38z7">
    <w:name w:val="WW8Num38z7"/>
    <w:rsid w:val="00A91E5D"/>
  </w:style>
  <w:style w:type="character" w:customStyle="1" w:styleId="WW8Num38z8">
    <w:name w:val="WW8Num38z8"/>
    <w:rsid w:val="00A91E5D"/>
  </w:style>
  <w:style w:type="character" w:customStyle="1" w:styleId="WW8Num39z1">
    <w:name w:val="WW8Num39z1"/>
    <w:rsid w:val="00A91E5D"/>
  </w:style>
  <w:style w:type="character" w:customStyle="1" w:styleId="WW8Num39z2">
    <w:name w:val="WW8Num39z2"/>
    <w:rsid w:val="00A91E5D"/>
  </w:style>
  <w:style w:type="character" w:customStyle="1" w:styleId="WW8Num39z3">
    <w:name w:val="WW8Num39z3"/>
    <w:rsid w:val="00A91E5D"/>
  </w:style>
  <w:style w:type="character" w:customStyle="1" w:styleId="WW8Num39z4">
    <w:name w:val="WW8Num39z4"/>
    <w:rsid w:val="00A91E5D"/>
  </w:style>
  <w:style w:type="character" w:customStyle="1" w:styleId="WW8Num39z5">
    <w:name w:val="WW8Num39z5"/>
    <w:rsid w:val="00A91E5D"/>
  </w:style>
  <w:style w:type="character" w:customStyle="1" w:styleId="WW8Num39z6">
    <w:name w:val="WW8Num39z6"/>
    <w:rsid w:val="00A91E5D"/>
  </w:style>
  <w:style w:type="character" w:customStyle="1" w:styleId="WW8Num39z7">
    <w:name w:val="WW8Num39z7"/>
    <w:rsid w:val="00A91E5D"/>
  </w:style>
  <w:style w:type="character" w:customStyle="1" w:styleId="WW8Num39z8">
    <w:name w:val="WW8Num39z8"/>
    <w:rsid w:val="00A91E5D"/>
  </w:style>
  <w:style w:type="character" w:customStyle="1" w:styleId="WW8Num40z1">
    <w:name w:val="WW8Num40z1"/>
    <w:rsid w:val="00A91E5D"/>
    <w:rPr>
      <w:rFonts w:ascii="Courier New" w:hAnsi="Courier New" w:cs="Courier New" w:hint="default"/>
    </w:rPr>
  </w:style>
  <w:style w:type="character" w:customStyle="1" w:styleId="WW8Num40z2">
    <w:name w:val="WW8Num40z2"/>
    <w:rsid w:val="00A91E5D"/>
    <w:rPr>
      <w:rFonts w:ascii="Wingdings" w:hAnsi="Wingdings" w:cs="Wingdings" w:hint="default"/>
    </w:rPr>
  </w:style>
  <w:style w:type="character" w:customStyle="1" w:styleId="WW8Num41z1">
    <w:name w:val="WW8Num41z1"/>
    <w:rsid w:val="00A91E5D"/>
  </w:style>
  <w:style w:type="character" w:customStyle="1" w:styleId="WW8Num41z2">
    <w:name w:val="WW8Num41z2"/>
    <w:rsid w:val="00A91E5D"/>
  </w:style>
  <w:style w:type="character" w:customStyle="1" w:styleId="WW8Num41z3">
    <w:name w:val="WW8Num41z3"/>
    <w:rsid w:val="00A91E5D"/>
  </w:style>
  <w:style w:type="character" w:customStyle="1" w:styleId="WW8Num41z4">
    <w:name w:val="WW8Num41z4"/>
    <w:rsid w:val="00A91E5D"/>
  </w:style>
  <w:style w:type="character" w:customStyle="1" w:styleId="WW8Num41z5">
    <w:name w:val="WW8Num41z5"/>
    <w:rsid w:val="00A91E5D"/>
  </w:style>
  <w:style w:type="character" w:customStyle="1" w:styleId="WW8Num41z6">
    <w:name w:val="WW8Num41z6"/>
    <w:rsid w:val="00A91E5D"/>
  </w:style>
  <w:style w:type="character" w:customStyle="1" w:styleId="WW8Num41z7">
    <w:name w:val="WW8Num41z7"/>
    <w:rsid w:val="00A91E5D"/>
  </w:style>
  <w:style w:type="character" w:customStyle="1" w:styleId="WW8Num41z8">
    <w:name w:val="WW8Num41z8"/>
    <w:rsid w:val="00A91E5D"/>
  </w:style>
  <w:style w:type="character" w:customStyle="1" w:styleId="WW8Num42z1">
    <w:name w:val="WW8Num42z1"/>
    <w:rsid w:val="00A91E5D"/>
    <w:rPr>
      <w:rFonts w:ascii="Courier New" w:hAnsi="Courier New" w:cs="Courier New" w:hint="default"/>
    </w:rPr>
  </w:style>
  <w:style w:type="character" w:customStyle="1" w:styleId="WW8Num42z2">
    <w:name w:val="WW8Num42z2"/>
    <w:rsid w:val="00A91E5D"/>
    <w:rPr>
      <w:rFonts w:ascii="Wingdings" w:hAnsi="Wingdings" w:cs="Wingdings" w:hint="default"/>
    </w:rPr>
  </w:style>
  <w:style w:type="character" w:customStyle="1" w:styleId="WW8Num43z1">
    <w:name w:val="WW8Num43z1"/>
    <w:rsid w:val="00A91E5D"/>
  </w:style>
  <w:style w:type="character" w:customStyle="1" w:styleId="WW8Num43z2">
    <w:name w:val="WW8Num43z2"/>
    <w:rsid w:val="00A91E5D"/>
  </w:style>
  <w:style w:type="character" w:customStyle="1" w:styleId="WW8Num43z3">
    <w:name w:val="WW8Num43z3"/>
    <w:rsid w:val="00A91E5D"/>
  </w:style>
  <w:style w:type="character" w:customStyle="1" w:styleId="WW8Num43z4">
    <w:name w:val="WW8Num43z4"/>
    <w:rsid w:val="00A91E5D"/>
  </w:style>
  <w:style w:type="character" w:customStyle="1" w:styleId="WW8Num43z5">
    <w:name w:val="WW8Num43z5"/>
    <w:rsid w:val="00A91E5D"/>
  </w:style>
  <w:style w:type="character" w:customStyle="1" w:styleId="WW8Num43z6">
    <w:name w:val="WW8Num43z6"/>
    <w:rsid w:val="00A91E5D"/>
  </w:style>
  <w:style w:type="character" w:customStyle="1" w:styleId="WW8Num43z7">
    <w:name w:val="WW8Num43z7"/>
    <w:rsid w:val="00A91E5D"/>
  </w:style>
  <w:style w:type="character" w:customStyle="1" w:styleId="WW8Num43z8">
    <w:name w:val="WW8Num43z8"/>
    <w:rsid w:val="00A91E5D"/>
  </w:style>
  <w:style w:type="character" w:customStyle="1" w:styleId="WW8Num44z1">
    <w:name w:val="WW8Num44z1"/>
    <w:rsid w:val="00A91E5D"/>
  </w:style>
  <w:style w:type="character" w:customStyle="1" w:styleId="WW8Num44z2">
    <w:name w:val="WW8Num44z2"/>
    <w:rsid w:val="00A91E5D"/>
  </w:style>
  <w:style w:type="character" w:customStyle="1" w:styleId="WW8Num44z3">
    <w:name w:val="WW8Num44z3"/>
    <w:rsid w:val="00A91E5D"/>
  </w:style>
  <w:style w:type="character" w:customStyle="1" w:styleId="WW8Num44z4">
    <w:name w:val="WW8Num44z4"/>
    <w:rsid w:val="00A91E5D"/>
  </w:style>
  <w:style w:type="character" w:customStyle="1" w:styleId="WW8Num44z5">
    <w:name w:val="WW8Num44z5"/>
    <w:rsid w:val="00A91E5D"/>
  </w:style>
  <w:style w:type="character" w:customStyle="1" w:styleId="WW8Num44z6">
    <w:name w:val="WW8Num44z6"/>
    <w:rsid w:val="00A91E5D"/>
  </w:style>
  <w:style w:type="character" w:customStyle="1" w:styleId="WW8Num44z7">
    <w:name w:val="WW8Num44z7"/>
    <w:rsid w:val="00A91E5D"/>
  </w:style>
  <w:style w:type="character" w:customStyle="1" w:styleId="WW8Num44z8">
    <w:name w:val="WW8Num44z8"/>
    <w:rsid w:val="00A91E5D"/>
  </w:style>
  <w:style w:type="character" w:customStyle="1" w:styleId="WW8Num45z1">
    <w:name w:val="WW8Num45z1"/>
    <w:rsid w:val="00A91E5D"/>
  </w:style>
  <w:style w:type="character" w:customStyle="1" w:styleId="WW8Num45z2">
    <w:name w:val="WW8Num45z2"/>
    <w:rsid w:val="00A91E5D"/>
  </w:style>
  <w:style w:type="character" w:customStyle="1" w:styleId="WW8Num45z3">
    <w:name w:val="WW8Num45z3"/>
    <w:rsid w:val="00A91E5D"/>
  </w:style>
  <w:style w:type="character" w:customStyle="1" w:styleId="WW8Num45z4">
    <w:name w:val="WW8Num45z4"/>
    <w:rsid w:val="00A91E5D"/>
  </w:style>
  <w:style w:type="character" w:customStyle="1" w:styleId="WW8Num45z5">
    <w:name w:val="WW8Num45z5"/>
    <w:rsid w:val="00A91E5D"/>
  </w:style>
  <w:style w:type="character" w:customStyle="1" w:styleId="WW8Num45z6">
    <w:name w:val="WW8Num45z6"/>
    <w:rsid w:val="00A91E5D"/>
  </w:style>
  <w:style w:type="character" w:customStyle="1" w:styleId="WW8Num45z7">
    <w:name w:val="WW8Num45z7"/>
    <w:rsid w:val="00A91E5D"/>
  </w:style>
  <w:style w:type="character" w:customStyle="1" w:styleId="WW8Num45z8">
    <w:name w:val="WW8Num45z8"/>
    <w:rsid w:val="00A91E5D"/>
  </w:style>
  <w:style w:type="character" w:customStyle="1" w:styleId="WW8Num47z0">
    <w:name w:val="WW8Num47z0"/>
    <w:rsid w:val="00A91E5D"/>
    <w:rPr>
      <w:rFonts w:eastAsia="Arial" w:hint="default"/>
      <w:spacing w:val="-2"/>
      <w:sz w:val="24"/>
      <w:szCs w:val="24"/>
    </w:rPr>
  </w:style>
  <w:style w:type="character" w:customStyle="1" w:styleId="WW8Num47z1">
    <w:name w:val="WW8Num47z1"/>
    <w:rsid w:val="00A91E5D"/>
  </w:style>
  <w:style w:type="character" w:customStyle="1" w:styleId="WW8Num47z2">
    <w:name w:val="WW8Num47z2"/>
    <w:rsid w:val="00A91E5D"/>
  </w:style>
  <w:style w:type="character" w:customStyle="1" w:styleId="WW8Num47z3">
    <w:name w:val="WW8Num47z3"/>
    <w:rsid w:val="00A91E5D"/>
  </w:style>
  <w:style w:type="character" w:customStyle="1" w:styleId="WW8Num47z4">
    <w:name w:val="WW8Num47z4"/>
    <w:rsid w:val="00A91E5D"/>
  </w:style>
  <w:style w:type="character" w:customStyle="1" w:styleId="WW8Num47z5">
    <w:name w:val="WW8Num47z5"/>
    <w:rsid w:val="00A91E5D"/>
  </w:style>
  <w:style w:type="character" w:customStyle="1" w:styleId="WW8Num47z6">
    <w:name w:val="WW8Num47z6"/>
    <w:rsid w:val="00A91E5D"/>
  </w:style>
  <w:style w:type="character" w:customStyle="1" w:styleId="WW8Num47z7">
    <w:name w:val="WW8Num47z7"/>
    <w:rsid w:val="00A91E5D"/>
  </w:style>
  <w:style w:type="character" w:customStyle="1" w:styleId="WW8Num47z8">
    <w:name w:val="WW8Num47z8"/>
    <w:rsid w:val="00A91E5D"/>
  </w:style>
  <w:style w:type="character" w:customStyle="1" w:styleId="Domylnaczcionkaakapitu1">
    <w:name w:val="Domyślna czcionka akapitu1"/>
    <w:rsid w:val="00A91E5D"/>
  </w:style>
  <w:style w:type="character" w:customStyle="1" w:styleId="AkapitzlistZnak">
    <w:name w:val="Akapit z listą Znak"/>
    <w:rsid w:val="00A91E5D"/>
    <w:rPr>
      <w:sz w:val="24"/>
      <w:szCs w:val="24"/>
      <w:lang w:val="pl-PL" w:eastAsia="ar-SA" w:bidi="ar-SA"/>
    </w:rPr>
  </w:style>
  <w:style w:type="character" w:customStyle="1" w:styleId="Odwoaniedokomentarza1">
    <w:name w:val="Odwołanie do komentarza1"/>
    <w:rsid w:val="00A91E5D"/>
    <w:rPr>
      <w:sz w:val="16"/>
      <w:szCs w:val="16"/>
    </w:rPr>
  </w:style>
  <w:style w:type="character" w:customStyle="1" w:styleId="TeksttreciExact">
    <w:name w:val="Tekst treści Exact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pacing w:val="4"/>
      <w:sz w:val="16"/>
      <w:szCs w:val="16"/>
      <w:u w:val="none"/>
    </w:rPr>
  </w:style>
  <w:style w:type="character" w:customStyle="1" w:styleId="Podpisobrazu">
    <w:name w:val="Podpis obrazu_"/>
    <w:rsid w:val="00A91E5D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customStyle="1" w:styleId="Teksttreci">
    <w:name w:val="Tekst treści_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z w:val="17"/>
      <w:szCs w:val="17"/>
      <w:u w:val="none"/>
    </w:rPr>
  </w:style>
  <w:style w:type="character" w:customStyle="1" w:styleId="Teksttreci9ptKursywa">
    <w:name w:val="Tekst treści + 9 pt;Kursywa"/>
    <w:rsid w:val="00A91E5D"/>
    <w:rPr>
      <w:rFonts w:ascii="Arial" w:eastAsia="Arial" w:hAnsi="Arial" w:cs="Arial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eastAsia="pl-PL" w:bidi="pl-PL"/>
    </w:rPr>
  </w:style>
  <w:style w:type="character" w:customStyle="1" w:styleId="Nagwek10">
    <w:name w:val="Nagłówek #1_"/>
    <w:rsid w:val="00A91E5D"/>
    <w:rPr>
      <w:rFonts w:ascii="Arial" w:eastAsia="Arial" w:hAnsi="Arial" w:cs="Arial"/>
      <w:b/>
      <w:bCs/>
      <w:sz w:val="22"/>
      <w:szCs w:val="22"/>
      <w:shd w:val="clear" w:color="auto" w:fill="FFFFFF"/>
    </w:rPr>
  </w:style>
  <w:style w:type="character" w:customStyle="1" w:styleId="Nagwek185pt">
    <w:name w:val="Nagłówek #1 + 8;5 pt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vertAlign w:val="baseline"/>
      <w:lang w:val="pl-PL" w:eastAsia="pl-PL" w:bidi="pl-PL"/>
    </w:rPr>
  </w:style>
  <w:style w:type="character" w:customStyle="1" w:styleId="Nagwek1Bezpogrubienia">
    <w:name w:val="Nagłówek #1 + Bez pogrubienia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eastAsia="pl-PL" w:bidi="pl-PL"/>
    </w:rPr>
  </w:style>
  <w:style w:type="character" w:customStyle="1" w:styleId="Teksttreci0">
    <w:name w:val="Tekst treści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single"/>
      <w:vertAlign w:val="baseline"/>
      <w:lang w:val="pl-PL" w:eastAsia="pl-PL" w:bidi="pl-PL"/>
    </w:rPr>
  </w:style>
  <w:style w:type="character" w:customStyle="1" w:styleId="Spistreci">
    <w:name w:val="Spis treści_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z w:val="17"/>
      <w:szCs w:val="17"/>
      <w:u w:val="none"/>
    </w:rPr>
  </w:style>
  <w:style w:type="character" w:customStyle="1" w:styleId="Spistreci0">
    <w:name w:val="Spis treści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single"/>
      <w:vertAlign w:val="baseline"/>
      <w:lang w:val="pl-PL" w:eastAsia="pl-PL" w:bidi="pl-PL"/>
    </w:rPr>
  </w:style>
  <w:style w:type="character" w:customStyle="1" w:styleId="Teksttreci11ptBezpogrubienia">
    <w:name w:val="Tekst treści + 11 pt;Bez pogrubienia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eastAsia="pl-PL" w:bidi="pl-PL"/>
    </w:rPr>
  </w:style>
  <w:style w:type="character" w:customStyle="1" w:styleId="Nagwek2">
    <w:name w:val="Nagłówek #2_"/>
    <w:rsid w:val="00A91E5D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styleId="Pogrubienie">
    <w:name w:val="Strong"/>
    <w:uiPriority w:val="22"/>
    <w:qFormat/>
    <w:rsid w:val="00A91E5D"/>
    <w:rPr>
      <w:rFonts w:cs="Times New Roman"/>
      <w:b/>
      <w:bCs/>
    </w:rPr>
  </w:style>
  <w:style w:type="paragraph" w:customStyle="1" w:styleId="Nagwek11">
    <w:name w:val="Nagłówek1"/>
    <w:basedOn w:val="Normalny"/>
    <w:next w:val="Tekstpodstawowy"/>
    <w:rsid w:val="00A91E5D"/>
    <w:pPr>
      <w:keepNext/>
      <w:suppressAutoHyphens/>
      <w:spacing w:before="240" w:after="120" w:line="240" w:lineRule="auto"/>
    </w:pPr>
    <w:rPr>
      <w:rFonts w:ascii="Arial" w:eastAsia="Microsoft YaHei" w:hAnsi="Arial" w:cs="Lucida Sans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A91E5D"/>
    <w:pPr>
      <w:suppressAutoHyphens/>
      <w:spacing w:after="120" w:line="240" w:lineRule="auto"/>
    </w:pPr>
    <w:rPr>
      <w:rFonts w:ascii="Times New Roman" w:eastAsia="SimSun" w:hAnsi="Times New Roman"/>
      <w:sz w:val="20"/>
      <w:szCs w:val="20"/>
      <w:lang w:val="x-none" w:eastAsia="ar-SA"/>
    </w:rPr>
  </w:style>
  <w:style w:type="character" w:customStyle="1" w:styleId="TekstpodstawowyZnak">
    <w:name w:val="Tekst podstawowy Znak"/>
    <w:link w:val="Tekstpodstawowy"/>
    <w:rsid w:val="00A91E5D"/>
    <w:rPr>
      <w:rFonts w:ascii="Times New Roman" w:eastAsia="SimSun" w:hAnsi="Times New Roman" w:cs="Times New Roman"/>
      <w:sz w:val="20"/>
      <w:szCs w:val="20"/>
      <w:lang w:val="x-none" w:eastAsia="ar-SA"/>
    </w:rPr>
  </w:style>
  <w:style w:type="paragraph" w:styleId="Lista">
    <w:name w:val="List"/>
    <w:basedOn w:val="Tekstpodstawowy"/>
    <w:rsid w:val="00A91E5D"/>
    <w:rPr>
      <w:rFonts w:cs="Lucida Sans"/>
    </w:rPr>
  </w:style>
  <w:style w:type="paragraph" w:customStyle="1" w:styleId="Podpis1">
    <w:name w:val="Podpis1"/>
    <w:basedOn w:val="Normalny"/>
    <w:rsid w:val="00A91E5D"/>
    <w:pPr>
      <w:suppressLineNumbers/>
      <w:suppressAutoHyphens/>
      <w:spacing w:before="120" w:after="120" w:line="240" w:lineRule="auto"/>
    </w:pPr>
    <w:rPr>
      <w:rFonts w:ascii="Times New Roman" w:eastAsia="SimSun" w:hAnsi="Times New Roman" w:cs="Lucida Sans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A91E5D"/>
    <w:pPr>
      <w:suppressLineNumbers/>
      <w:suppressAutoHyphens/>
      <w:spacing w:after="0" w:line="240" w:lineRule="auto"/>
    </w:pPr>
    <w:rPr>
      <w:rFonts w:ascii="Times New Roman" w:eastAsia="SimSun" w:hAnsi="Times New Roman" w:cs="Lucida Sans"/>
      <w:sz w:val="20"/>
      <w:szCs w:val="20"/>
      <w:lang w:eastAsia="ar-SA"/>
    </w:rPr>
  </w:style>
  <w:style w:type="character" w:customStyle="1" w:styleId="StopkaZnak1">
    <w:name w:val="Stopka Znak1"/>
    <w:rsid w:val="00A91E5D"/>
    <w:rPr>
      <w:rFonts w:ascii="Times New Roman" w:eastAsia="Times New Roman" w:hAnsi="Times New Roman" w:cs="Times New Roman"/>
      <w:kern w:val="1"/>
      <w:sz w:val="18"/>
      <w:szCs w:val="18"/>
      <w:lang w:val="en-US" w:eastAsia="ar-SA"/>
    </w:rPr>
  </w:style>
  <w:style w:type="paragraph" w:customStyle="1" w:styleId="Default">
    <w:name w:val="Default"/>
    <w:rsid w:val="00A91E5D"/>
    <w:pPr>
      <w:suppressAutoHyphens/>
      <w:autoSpaceDE w:val="0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character" w:customStyle="1" w:styleId="NagwekZnak1">
    <w:name w:val="Nagłówek Znak1"/>
    <w:rsid w:val="00A91E5D"/>
    <w:rPr>
      <w:rFonts w:ascii="Times New Roman" w:eastAsia="SimSun" w:hAnsi="Times New Roman" w:cs="Times New Roman"/>
      <w:sz w:val="18"/>
      <w:szCs w:val="18"/>
      <w:lang w:eastAsia="ar-SA"/>
    </w:rPr>
  </w:style>
  <w:style w:type="paragraph" w:styleId="NormalnyWeb">
    <w:name w:val="Normal (Web)"/>
    <w:basedOn w:val="Normalny"/>
    <w:uiPriority w:val="99"/>
    <w:rsid w:val="00A91E5D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A91E5D"/>
    <w:pPr>
      <w:suppressAutoHyphens/>
      <w:spacing w:after="0" w:line="240" w:lineRule="auto"/>
    </w:pPr>
    <w:rPr>
      <w:rFonts w:ascii="Times New Roman" w:eastAsia="SimSun" w:hAnsi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1E5D"/>
    <w:pPr>
      <w:suppressAutoHyphens/>
      <w:spacing w:after="0" w:line="240" w:lineRule="auto"/>
    </w:pPr>
    <w:rPr>
      <w:rFonts w:ascii="Times New Roman" w:eastAsia="SimSun" w:hAnsi="Times New Roman"/>
      <w:sz w:val="20"/>
      <w:szCs w:val="20"/>
      <w:lang w:val="x-none" w:eastAsia="ar-SA"/>
    </w:rPr>
  </w:style>
  <w:style w:type="character" w:customStyle="1" w:styleId="TekstkomentarzaZnak">
    <w:name w:val="Tekst komentarza Znak"/>
    <w:link w:val="Tekstkomentarza"/>
    <w:uiPriority w:val="99"/>
    <w:semiHidden/>
    <w:rsid w:val="00A91E5D"/>
    <w:rPr>
      <w:rFonts w:ascii="Times New Roman" w:eastAsia="SimSun" w:hAnsi="Times New Roman" w:cs="Times New Roman"/>
      <w:sz w:val="20"/>
      <w:szCs w:val="20"/>
      <w:lang w:val="x-none" w:eastAsia="ar-SA"/>
    </w:rPr>
  </w:style>
  <w:style w:type="paragraph" w:styleId="Tematkomentarza">
    <w:name w:val="annotation subject"/>
    <w:basedOn w:val="Tekstkomentarza1"/>
    <w:next w:val="Tekstkomentarza1"/>
    <w:link w:val="TematkomentarzaZnak"/>
    <w:rsid w:val="00A91E5D"/>
    <w:rPr>
      <w:b/>
      <w:bCs/>
      <w:lang w:val="x-none"/>
    </w:rPr>
  </w:style>
  <w:style w:type="character" w:customStyle="1" w:styleId="TematkomentarzaZnak">
    <w:name w:val="Temat komentarza Znak"/>
    <w:link w:val="Tematkomentarza"/>
    <w:rsid w:val="00A91E5D"/>
    <w:rPr>
      <w:rFonts w:ascii="Times New Roman" w:eastAsia="SimSun" w:hAnsi="Times New Roman" w:cs="Times New Roman"/>
      <w:b/>
      <w:bCs/>
      <w:sz w:val="20"/>
      <w:szCs w:val="20"/>
      <w:lang w:val="x-none" w:eastAsia="ar-SA"/>
    </w:rPr>
  </w:style>
  <w:style w:type="paragraph" w:styleId="Tekstdymka">
    <w:name w:val="Balloon Text"/>
    <w:basedOn w:val="Normalny"/>
    <w:link w:val="TekstdymkaZnak"/>
    <w:rsid w:val="00A91E5D"/>
    <w:pPr>
      <w:suppressAutoHyphens/>
      <w:spacing w:after="0" w:line="240" w:lineRule="auto"/>
    </w:pPr>
    <w:rPr>
      <w:rFonts w:ascii="Tahoma" w:eastAsia="SimSun" w:hAnsi="Tahoma"/>
      <w:sz w:val="16"/>
      <w:szCs w:val="16"/>
      <w:lang w:val="x-none" w:eastAsia="ar-SA"/>
    </w:rPr>
  </w:style>
  <w:style w:type="character" w:customStyle="1" w:styleId="TekstdymkaZnak">
    <w:name w:val="Tekst dymka Znak"/>
    <w:link w:val="Tekstdymka"/>
    <w:rsid w:val="00A91E5D"/>
    <w:rPr>
      <w:rFonts w:ascii="Tahoma" w:eastAsia="SimSun" w:hAnsi="Tahoma" w:cs="Times New Roman"/>
      <w:sz w:val="16"/>
      <w:szCs w:val="16"/>
      <w:lang w:val="x-none" w:eastAsia="ar-SA"/>
    </w:rPr>
  </w:style>
  <w:style w:type="paragraph" w:styleId="Bezodstpw">
    <w:name w:val="No Spacing"/>
    <w:qFormat/>
    <w:rsid w:val="00A91E5D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A91E5D"/>
    <w:pPr>
      <w:suppressAutoHyphens/>
      <w:spacing w:after="0" w:line="240" w:lineRule="auto"/>
      <w:ind w:left="72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Podpisobrazu0">
    <w:name w:val="Podpis obrazu"/>
    <w:basedOn w:val="Normalny"/>
    <w:rsid w:val="00A91E5D"/>
    <w:pPr>
      <w:widowControl w:val="0"/>
      <w:shd w:val="clear" w:color="auto" w:fill="FFFFFF"/>
      <w:suppressAutoHyphens/>
      <w:spacing w:after="0" w:line="0" w:lineRule="atLeast"/>
    </w:pPr>
    <w:rPr>
      <w:rFonts w:ascii="Arial" w:eastAsia="Arial" w:hAnsi="Arial" w:cs="Arial"/>
      <w:b/>
      <w:bCs/>
      <w:sz w:val="17"/>
      <w:szCs w:val="17"/>
      <w:lang w:eastAsia="ar-SA"/>
    </w:rPr>
  </w:style>
  <w:style w:type="paragraph" w:customStyle="1" w:styleId="Nagwek12">
    <w:name w:val="Nagłówek #1"/>
    <w:basedOn w:val="Normalny"/>
    <w:rsid w:val="00A91E5D"/>
    <w:pPr>
      <w:widowControl w:val="0"/>
      <w:shd w:val="clear" w:color="auto" w:fill="FFFFFF"/>
      <w:suppressAutoHyphens/>
      <w:spacing w:after="240" w:line="274" w:lineRule="exact"/>
      <w:ind w:hanging="300"/>
    </w:pPr>
    <w:rPr>
      <w:rFonts w:ascii="Arial" w:eastAsia="Arial" w:hAnsi="Arial" w:cs="Arial"/>
      <w:b/>
      <w:bCs/>
      <w:lang w:eastAsia="ar-SA"/>
    </w:rPr>
  </w:style>
  <w:style w:type="paragraph" w:customStyle="1" w:styleId="Nagwek20">
    <w:name w:val="Nagłówek #2"/>
    <w:basedOn w:val="Normalny"/>
    <w:rsid w:val="00A91E5D"/>
    <w:pPr>
      <w:widowControl w:val="0"/>
      <w:shd w:val="clear" w:color="auto" w:fill="FFFFFF"/>
      <w:suppressAutoHyphens/>
      <w:spacing w:before="180" w:after="0" w:line="230" w:lineRule="exact"/>
      <w:jc w:val="center"/>
    </w:pPr>
    <w:rPr>
      <w:rFonts w:ascii="Arial" w:eastAsia="Arial" w:hAnsi="Arial" w:cs="Arial"/>
      <w:b/>
      <w:bCs/>
      <w:sz w:val="17"/>
      <w:szCs w:val="17"/>
      <w:lang w:eastAsia="ar-SA"/>
    </w:rPr>
  </w:style>
  <w:style w:type="paragraph" w:customStyle="1" w:styleId="Tekstpodstawowywcity1">
    <w:name w:val="Tekst podstawowy wcięty1"/>
    <w:basedOn w:val="Normalny"/>
    <w:rsid w:val="00A91E5D"/>
    <w:pPr>
      <w:suppressAutoHyphens/>
      <w:spacing w:after="0" w:line="240" w:lineRule="auto"/>
      <w:ind w:left="540" w:hanging="54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Akapitzlist2">
    <w:name w:val="Akapit z listą2"/>
    <w:basedOn w:val="Normalny"/>
    <w:rsid w:val="00A91E5D"/>
    <w:pPr>
      <w:suppressAutoHyphens/>
      <w:spacing w:after="0" w:line="240" w:lineRule="auto"/>
      <w:ind w:left="708"/>
    </w:pPr>
    <w:rPr>
      <w:rFonts w:ascii="Times New Roman" w:hAnsi="Times New Roman"/>
      <w:sz w:val="24"/>
      <w:szCs w:val="24"/>
      <w:lang w:eastAsia="ar-SA"/>
    </w:rPr>
  </w:style>
  <w:style w:type="character" w:styleId="Odwoaniedokomentarza">
    <w:name w:val="annotation reference"/>
    <w:uiPriority w:val="99"/>
    <w:semiHidden/>
    <w:unhideWhenUsed/>
    <w:rsid w:val="00A91E5D"/>
    <w:rPr>
      <w:sz w:val="16"/>
      <w:szCs w:val="16"/>
    </w:rPr>
  </w:style>
  <w:style w:type="character" w:styleId="Odwoanieprzypisudolnego">
    <w:name w:val="footnote reference"/>
    <w:basedOn w:val="Domylnaczcionkaakapitu"/>
    <w:unhideWhenUsed/>
    <w:rsid w:val="009238D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238D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238DB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806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B34FB.38EA81D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8" ma:contentTypeDescription="Utwórz nowy dokument." ma:contentTypeScope="" ma:versionID="712fa58851c0e72a54b173ba6f92d606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6c4e2ff5b4df36fdfbaad8944e57a4a1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ce92451-59fb-4ac6-93e3-fc05f8747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0158de-9de1-497c-8b36-99c46c156698}" ma:internalName="TaxCatchAll" ma:showField="CatchAllData" ma:web="7e04797d-abe7-4d2b-afd5-9e63dc30be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04797d-abe7-4d2b-afd5-9e63dc30be5e" xsi:nil="true"/>
    <lcf76f155ced4ddcb4097134ff3c332f xmlns="8d6ebb58-0be0-428d-b52a-211a8d6dbe5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B88037E-EA15-4BF5-BB29-C87ACE4FE6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ebb58-0be0-428d-b52a-211a8d6dbe5e"/>
    <ds:schemaRef ds:uri="7e04797d-abe7-4d2b-afd5-9e63dc30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8A6A9E1-EC31-4900-AFE0-00C8BE55C7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6D4561-790F-4DCF-8060-D29B5AFABBF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456875B-0B06-419F-B2E4-961769A11B17}">
  <ds:schemaRefs>
    <ds:schemaRef ds:uri="http://schemas.microsoft.com/office/2006/metadata/properties"/>
    <ds:schemaRef ds:uri="http://schemas.microsoft.com/office/infopath/2007/PartnerControls"/>
    <ds:schemaRef ds:uri="7e04797d-abe7-4d2b-afd5-9e63dc30be5e"/>
    <ds:schemaRef ds:uri="8d6ebb58-0be0-428d-b52a-211a8d6dbe5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227</Words>
  <Characters>1363</Characters>
  <Application>Microsoft Office Word</Application>
  <DocSecurity>0</DocSecurity>
  <Lines>11</Lines>
  <Paragraphs>3</Paragraphs>
  <ScaleCrop>false</ScaleCrop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Mazur</dc:creator>
  <cp:keywords/>
  <dc:description/>
  <cp:lastModifiedBy>Sebastian Żyrkowski</cp:lastModifiedBy>
  <cp:revision>19</cp:revision>
  <dcterms:created xsi:type="dcterms:W3CDTF">2024-12-06T13:18:00Z</dcterms:created>
  <dcterms:modified xsi:type="dcterms:W3CDTF">2025-12-03T13:13:00Z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0x01010082106478229F234997346826213F668A</vt:lpwstr>
  </property>
  <property fmtid="{D5CDD505-2E9C-101B-9397-08002B2CF9AE}" pid="3" name="MediaServiceImageTags">
    <vt:lpwstr/>
  </property>
</Properties>
</file>